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7C7" w:rsidRPr="00C03C05" w:rsidRDefault="002657C7" w:rsidP="002657C7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№2</w:t>
      </w:r>
    </w:p>
    <w:p w:rsidR="002657C7" w:rsidRPr="00C03C05" w:rsidRDefault="002657C7" w:rsidP="002657C7">
      <w:pPr>
        <w:jc w:val="right"/>
        <w:rPr>
          <w:sz w:val="22"/>
          <w:szCs w:val="22"/>
        </w:rPr>
      </w:pPr>
      <w:r w:rsidRPr="00C03C05">
        <w:rPr>
          <w:sz w:val="22"/>
          <w:szCs w:val="22"/>
        </w:rPr>
        <w:t xml:space="preserve">к приказу УО г.Казани </w:t>
      </w:r>
    </w:p>
    <w:p w:rsidR="002657C7" w:rsidRPr="007115AA" w:rsidRDefault="002657C7" w:rsidP="002657C7">
      <w:pPr>
        <w:ind w:left="4956" w:firstLine="1281"/>
        <w:jc w:val="right"/>
      </w:pPr>
      <w:r>
        <w:t xml:space="preserve"> </w:t>
      </w:r>
      <w:r w:rsidRPr="00C03C05">
        <w:t>от</w:t>
      </w:r>
      <w:r>
        <w:t xml:space="preserve"> </w:t>
      </w:r>
      <w:r w:rsidR="007115AA" w:rsidRPr="007115AA">
        <w:t>08</w:t>
      </w:r>
      <w:r>
        <w:t>.11.2021 №</w:t>
      </w:r>
      <w:r w:rsidR="007115AA" w:rsidRPr="007115AA">
        <w:t>917</w:t>
      </w:r>
    </w:p>
    <w:p w:rsidR="002657C7" w:rsidRPr="00663C8F" w:rsidRDefault="002657C7" w:rsidP="002657C7">
      <w:pPr>
        <w:jc w:val="right"/>
        <w:rPr>
          <w:sz w:val="22"/>
          <w:szCs w:val="22"/>
          <w:highlight w:val="yellow"/>
        </w:rPr>
      </w:pPr>
      <w:r w:rsidRPr="00663C8F">
        <w:rPr>
          <w:sz w:val="22"/>
          <w:szCs w:val="22"/>
          <w:highlight w:val="yellow"/>
        </w:rPr>
        <w:t xml:space="preserve"> </w:t>
      </w:r>
    </w:p>
    <w:p w:rsidR="00F80996" w:rsidRPr="005067B9" w:rsidRDefault="00F80996" w:rsidP="00F80996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5067B9">
        <w:rPr>
          <w:rFonts w:eastAsia="Calibri"/>
          <w:b/>
          <w:lang w:eastAsia="en-US"/>
        </w:rPr>
        <w:t xml:space="preserve">Список </w:t>
      </w:r>
      <w:r w:rsidR="002657C7" w:rsidRPr="005067B9">
        <w:rPr>
          <w:rFonts w:eastAsia="Calibri"/>
          <w:b/>
          <w:lang w:eastAsia="en-US"/>
        </w:rPr>
        <w:t>членов жюри по проверке олимпиадных заданий муниципального этапа всероссийской олимпиады школьников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2976"/>
        <w:gridCol w:w="2552"/>
      </w:tblGrid>
      <w:tr w:rsidR="00F80996" w:rsidRPr="005067B9" w:rsidTr="005067B9">
        <w:tc>
          <w:tcPr>
            <w:tcW w:w="2127" w:type="dxa"/>
            <w:vAlign w:val="center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Предмет</w:t>
            </w:r>
          </w:p>
        </w:tc>
        <w:tc>
          <w:tcPr>
            <w:tcW w:w="2268" w:type="dxa"/>
            <w:vAlign w:val="center"/>
          </w:tcPr>
          <w:p w:rsidR="00F80996" w:rsidRPr="005067B9" w:rsidRDefault="00F80996" w:rsidP="00F80996">
            <w:pPr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Район</w:t>
            </w:r>
          </w:p>
        </w:tc>
        <w:tc>
          <w:tcPr>
            <w:tcW w:w="2976" w:type="dxa"/>
            <w:vAlign w:val="center"/>
          </w:tcPr>
          <w:p w:rsidR="00F80996" w:rsidRPr="005067B9" w:rsidRDefault="00F80996" w:rsidP="00F80996">
            <w:pPr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067B9">
              <w:rPr>
                <w:rFonts w:eastAsia="Calibri"/>
                <w:b/>
                <w:bCs/>
                <w:color w:val="000000"/>
                <w:lang w:eastAsia="en-US"/>
              </w:rPr>
              <w:t>Образовательное учреждение</w:t>
            </w:r>
          </w:p>
        </w:tc>
        <w:tc>
          <w:tcPr>
            <w:tcW w:w="2552" w:type="dxa"/>
            <w:vAlign w:val="center"/>
          </w:tcPr>
          <w:p w:rsidR="00F80996" w:rsidRPr="005067B9" w:rsidRDefault="00F80996" w:rsidP="00F80996">
            <w:pPr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067B9">
              <w:rPr>
                <w:rFonts w:eastAsia="Calibri"/>
                <w:b/>
                <w:bCs/>
                <w:color w:val="000000"/>
                <w:lang w:eastAsia="en-US"/>
              </w:rPr>
              <w:t>ФИО учителя</w:t>
            </w:r>
          </w:p>
        </w:tc>
      </w:tr>
      <w:tr w:rsidR="00F80996" w:rsidRPr="005067B9" w:rsidTr="005067B9">
        <w:tc>
          <w:tcPr>
            <w:tcW w:w="2127" w:type="dxa"/>
            <w:vMerge w:val="restart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История</w:t>
            </w:r>
          </w:p>
        </w:tc>
        <w:tc>
          <w:tcPr>
            <w:tcW w:w="2268" w:type="dxa"/>
            <w:vMerge w:val="restart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Авиастроительный </w:t>
            </w:r>
            <w:proofErr w:type="gramStart"/>
            <w:r w:rsidRPr="005067B9">
              <w:rPr>
                <w:rFonts w:eastAsia="Calibri"/>
                <w:lang w:eastAsia="en-US"/>
              </w:rPr>
              <w:t>Ново-Савиновский</w:t>
            </w:r>
            <w:proofErr w:type="gramEnd"/>
          </w:p>
        </w:tc>
        <w:tc>
          <w:tcPr>
            <w:tcW w:w="2976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№10»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Валитова З.К.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№14»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Камаева Л.Г.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№36»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Рудовская Т.Г.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№54»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Красильникова С.В.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№145»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Садиков И.И.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№9»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Нургалиева Л.П.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№13»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Низамова Л.Г.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№23»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Мустафина А.Ф.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D464A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</w:t>
            </w:r>
            <w:r w:rsidR="002657C7" w:rsidRPr="005067B9">
              <w:rPr>
                <w:rFonts w:eastAsia="Calibri"/>
                <w:lang w:eastAsia="en-US"/>
              </w:rPr>
              <w:t>У</w:t>
            </w:r>
            <w:r w:rsidRPr="005067B9">
              <w:rPr>
                <w:rFonts w:eastAsia="Calibri"/>
                <w:lang w:eastAsia="en-US"/>
              </w:rPr>
              <w:t xml:space="preserve"> «Школа №49»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Киселёва Н.Н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№85»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Саяпин В.А., 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530503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№89»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Костина Н.А.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№103»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Преснова Н.Г.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2657C7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</w:t>
            </w:r>
            <w:r w:rsidR="00F80996" w:rsidRPr="005067B9">
              <w:rPr>
                <w:rFonts w:eastAsia="Calibri"/>
                <w:lang w:eastAsia="en-US"/>
              </w:rPr>
              <w:t>155»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Ахатова Р.Р.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№170»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Волкова Н.А.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№177»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Чепакова И.В.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530503" w:rsidP="00530503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</w:t>
            </w:r>
            <w:r w:rsidR="00F80996" w:rsidRPr="005067B9">
              <w:rPr>
                <w:rFonts w:eastAsia="Calibri"/>
                <w:lang w:eastAsia="en-US"/>
              </w:rPr>
              <w:t xml:space="preserve">179» 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Пекменова А. В.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МАОУ «Лицей-интернат </w:t>
            </w:r>
            <w:r w:rsidR="002657C7" w:rsidRPr="005067B9">
              <w:rPr>
                <w:rFonts w:eastAsia="Calibri"/>
                <w:lang w:eastAsia="en-US"/>
              </w:rPr>
              <w:t>№</w:t>
            </w:r>
            <w:r w:rsidRPr="005067B9">
              <w:rPr>
                <w:rFonts w:eastAsia="Calibri"/>
                <w:lang w:eastAsia="en-US"/>
              </w:rPr>
              <w:t>7»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Алексеева Л.В.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МАОУ «Лицей-интернат </w:t>
            </w:r>
            <w:r w:rsidR="002657C7" w:rsidRPr="005067B9">
              <w:rPr>
                <w:rFonts w:eastAsia="Calibri"/>
                <w:lang w:eastAsia="en-US"/>
              </w:rPr>
              <w:t>№</w:t>
            </w:r>
            <w:r w:rsidRPr="005067B9">
              <w:rPr>
                <w:rFonts w:eastAsia="Calibri"/>
                <w:lang w:eastAsia="en-US"/>
              </w:rPr>
              <w:t>7»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Ахатов И.А.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C25C03" w:rsidP="00F80996">
            <w:pPr>
              <w:spacing w:line="276" w:lineRule="auto"/>
            </w:pPr>
            <w:r w:rsidRPr="005067B9">
              <w:t>МБОУ «Средняя школа №119»</w:t>
            </w:r>
          </w:p>
        </w:tc>
        <w:tc>
          <w:tcPr>
            <w:tcW w:w="2552" w:type="dxa"/>
          </w:tcPr>
          <w:p w:rsidR="00F80996" w:rsidRPr="005067B9" w:rsidRDefault="00F80996" w:rsidP="002657C7">
            <w:pPr>
              <w:spacing w:line="276" w:lineRule="auto"/>
            </w:pPr>
            <w:r w:rsidRPr="005067B9">
              <w:t>Четверкин А</w:t>
            </w:r>
            <w:r w:rsidR="002657C7" w:rsidRPr="005067B9">
              <w:t>.</w:t>
            </w:r>
            <w:r w:rsidRPr="005067B9">
              <w:t xml:space="preserve"> В</w:t>
            </w:r>
            <w:r w:rsidR="002657C7" w:rsidRPr="005067B9">
              <w:t>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2657C7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</w:t>
            </w:r>
            <w:r w:rsidR="00F80996" w:rsidRPr="005067B9">
              <w:rPr>
                <w:rFonts w:eastAsia="Calibri"/>
                <w:lang w:eastAsia="en-US"/>
              </w:rPr>
              <w:t xml:space="preserve">Гимназия </w:t>
            </w:r>
            <w:r w:rsidRPr="005067B9">
              <w:rPr>
                <w:rFonts w:eastAsia="Calibri"/>
                <w:lang w:eastAsia="en-US"/>
              </w:rPr>
              <w:t>№</w:t>
            </w:r>
            <w:r w:rsidR="00F80996" w:rsidRPr="005067B9">
              <w:rPr>
                <w:rFonts w:eastAsia="Calibri"/>
                <w:lang w:eastAsia="en-US"/>
              </w:rPr>
              <w:t>7</w:t>
            </w:r>
            <w:r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2657C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Мелехова Г</w:t>
            </w:r>
            <w:r w:rsidR="002657C7" w:rsidRPr="005067B9">
              <w:rPr>
                <w:rFonts w:eastAsia="Calibri"/>
                <w:lang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 xml:space="preserve"> И</w:t>
            </w:r>
            <w:r w:rsidR="002657C7" w:rsidRPr="005067B9">
              <w:rPr>
                <w:rFonts w:eastAsia="Calibri"/>
                <w:lang w:eastAsia="en-US"/>
              </w:rPr>
              <w:t>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№113»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Герасимова М.А.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bottom w:val="nil"/>
            </w:tcBorders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Приволжский Вахитовский</w:t>
            </w:r>
          </w:p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2657C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МАОУ </w:t>
            </w:r>
            <w:r w:rsidR="002657C7" w:rsidRPr="005067B9">
              <w:rPr>
                <w:rFonts w:eastAsia="Calibri"/>
                <w:lang w:eastAsia="en-US"/>
              </w:rPr>
              <w:t>«</w:t>
            </w:r>
            <w:r w:rsidRPr="005067B9">
              <w:rPr>
                <w:rFonts w:eastAsia="Calibri"/>
                <w:lang w:eastAsia="en-US"/>
              </w:rPr>
              <w:t>Гимназия №19</w:t>
            </w:r>
            <w:r w:rsidR="002657C7"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Никонорова Е.А.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2657C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МБОУ </w:t>
            </w:r>
            <w:r w:rsidR="002657C7" w:rsidRPr="005067B9">
              <w:rPr>
                <w:rFonts w:eastAsia="Calibri"/>
                <w:lang w:eastAsia="en-US"/>
              </w:rPr>
              <w:t>«</w:t>
            </w:r>
            <w:r w:rsidRPr="005067B9">
              <w:rPr>
                <w:rFonts w:eastAsia="Calibri"/>
                <w:lang w:eastAsia="en-US"/>
              </w:rPr>
              <w:t>Гимназия №27</w:t>
            </w:r>
            <w:r w:rsidR="002657C7"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2657C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Фахрутдинова Ф</w:t>
            </w:r>
            <w:r w:rsidR="002657C7" w:rsidRPr="005067B9">
              <w:rPr>
                <w:rFonts w:eastAsia="Calibri"/>
                <w:lang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Р</w:t>
            </w:r>
            <w:r w:rsidR="002657C7" w:rsidRPr="005067B9">
              <w:rPr>
                <w:rFonts w:eastAsia="Calibri"/>
                <w:lang w:eastAsia="en-US"/>
              </w:rPr>
              <w:t>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2657C7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</w:t>
            </w:r>
            <w:r w:rsidR="00F80996" w:rsidRPr="005067B9">
              <w:rPr>
                <w:rFonts w:eastAsia="Calibri"/>
                <w:lang w:eastAsia="en-US"/>
              </w:rPr>
              <w:t xml:space="preserve">СОШ </w:t>
            </w:r>
            <w:r w:rsidRPr="005067B9">
              <w:rPr>
                <w:rFonts w:eastAsia="Calibri"/>
                <w:lang w:eastAsia="en-US"/>
              </w:rPr>
              <w:t>№</w:t>
            </w:r>
            <w:r w:rsidR="00F80996" w:rsidRPr="005067B9">
              <w:rPr>
                <w:rFonts w:eastAsia="Calibri"/>
                <w:lang w:eastAsia="en-US"/>
              </w:rPr>
              <w:t>14</w:t>
            </w:r>
            <w:r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Федотова Л.В.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2657C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</w:t>
            </w:r>
            <w:r w:rsidR="002657C7" w:rsidRPr="005067B9">
              <w:rPr>
                <w:rFonts w:eastAsia="Calibri"/>
                <w:lang w:eastAsia="en-US"/>
              </w:rPr>
              <w:t xml:space="preserve"> «</w:t>
            </w:r>
            <w:r w:rsidRPr="005067B9">
              <w:rPr>
                <w:rFonts w:eastAsia="Calibri"/>
                <w:lang w:eastAsia="en-US"/>
              </w:rPr>
              <w:t>Гимназия №139-Центр образования</w:t>
            </w:r>
            <w:r w:rsidR="002657C7" w:rsidRPr="005067B9">
              <w:rPr>
                <w:rFonts w:eastAsia="Calibri"/>
                <w:lang w:eastAsia="en-US"/>
              </w:rPr>
              <w:t>»</w:t>
            </w:r>
            <w:r w:rsidRPr="005067B9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2552" w:type="dxa"/>
          </w:tcPr>
          <w:p w:rsidR="00F80996" w:rsidRPr="005067B9" w:rsidRDefault="00F80996" w:rsidP="002657C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Блохина Л</w:t>
            </w:r>
            <w:r w:rsidR="002657C7" w:rsidRPr="005067B9">
              <w:rPr>
                <w:rFonts w:eastAsia="Calibri"/>
                <w:lang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Н</w:t>
            </w:r>
            <w:r w:rsidR="002657C7" w:rsidRPr="005067B9">
              <w:rPr>
                <w:rFonts w:eastAsia="Calibri"/>
                <w:lang w:eastAsia="en-US"/>
              </w:rPr>
              <w:t>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2657C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МБОУ </w:t>
            </w:r>
            <w:r w:rsidR="002657C7" w:rsidRPr="005067B9">
              <w:rPr>
                <w:rFonts w:eastAsia="Calibri"/>
                <w:lang w:eastAsia="en-US"/>
              </w:rPr>
              <w:t>№</w:t>
            </w:r>
            <w:r w:rsidRPr="005067B9">
              <w:rPr>
                <w:rFonts w:eastAsia="Calibri"/>
                <w:lang w:eastAsia="en-US"/>
              </w:rPr>
              <w:t>Школа №42</w:t>
            </w:r>
            <w:r w:rsidR="002657C7"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Камалутдинов Р.Р.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2657C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ОШИ </w:t>
            </w:r>
            <w:r w:rsidR="002657C7" w:rsidRPr="005067B9">
              <w:rPr>
                <w:rFonts w:eastAsia="Calibri"/>
                <w:lang w:eastAsia="en-US"/>
              </w:rPr>
              <w:t>«</w:t>
            </w:r>
            <w:r w:rsidRPr="005067B9">
              <w:rPr>
                <w:rFonts w:eastAsia="Calibri"/>
                <w:lang w:eastAsia="en-US"/>
              </w:rPr>
              <w:t>Лицей имени Н.И. Лобачевского</w:t>
            </w:r>
            <w:r w:rsidR="002657C7" w:rsidRPr="005067B9">
              <w:rPr>
                <w:rFonts w:eastAsia="Calibri"/>
                <w:lang w:eastAsia="en-US"/>
              </w:rPr>
              <w:t>»</w:t>
            </w:r>
            <w:r w:rsidRPr="005067B9">
              <w:rPr>
                <w:rFonts w:eastAsia="Calibri"/>
                <w:lang w:eastAsia="en-US"/>
              </w:rPr>
              <w:t xml:space="preserve"> КФУ</w:t>
            </w:r>
          </w:p>
        </w:tc>
        <w:tc>
          <w:tcPr>
            <w:tcW w:w="2552" w:type="dxa"/>
          </w:tcPr>
          <w:p w:rsidR="00F80996" w:rsidRPr="005067B9" w:rsidRDefault="00F80996" w:rsidP="002657C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Билалова Д</w:t>
            </w:r>
            <w:r w:rsidR="002657C7" w:rsidRPr="005067B9">
              <w:rPr>
                <w:rFonts w:eastAsia="Calibri"/>
                <w:lang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С</w:t>
            </w:r>
            <w:r w:rsidR="002657C7" w:rsidRPr="005067B9">
              <w:rPr>
                <w:rFonts w:eastAsia="Calibri"/>
                <w:lang w:eastAsia="en-US"/>
              </w:rPr>
              <w:t>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2657C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ОШИ </w:t>
            </w:r>
            <w:r w:rsidR="002657C7" w:rsidRPr="005067B9">
              <w:rPr>
                <w:rFonts w:eastAsia="Calibri"/>
                <w:lang w:eastAsia="en-US"/>
              </w:rPr>
              <w:t>«</w:t>
            </w:r>
            <w:r w:rsidRPr="005067B9">
              <w:rPr>
                <w:rFonts w:eastAsia="Calibri"/>
                <w:lang w:eastAsia="en-US"/>
              </w:rPr>
              <w:t>Лицей имени Н.И. Лобачевского</w:t>
            </w:r>
            <w:r w:rsidR="002657C7" w:rsidRPr="005067B9">
              <w:rPr>
                <w:rFonts w:eastAsia="Calibri"/>
                <w:lang w:eastAsia="en-US"/>
              </w:rPr>
              <w:t>»</w:t>
            </w:r>
            <w:r w:rsidRPr="005067B9">
              <w:rPr>
                <w:rFonts w:eastAsia="Calibri"/>
                <w:lang w:eastAsia="en-US"/>
              </w:rPr>
              <w:t xml:space="preserve"> КФУ</w:t>
            </w:r>
          </w:p>
        </w:tc>
        <w:tc>
          <w:tcPr>
            <w:tcW w:w="2552" w:type="dxa"/>
          </w:tcPr>
          <w:p w:rsidR="00F80996" w:rsidRPr="005067B9" w:rsidRDefault="00F80996" w:rsidP="002657C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Яковлев А</w:t>
            </w:r>
            <w:r w:rsidR="002657C7" w:rsidRPr="005067B9">
              <w:rPr>
                <w:rFonts w:eastAsia="Calibri"/>
                <w:lang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Е</w:t>
            </w:r>
            <w:r w:rsidR="002657C7" w:rsidRPr="005067B9">
              <w:rPr>
                <w:rFonts w:eastAsia="Calibri"/>
                <w:lang w:eastAsia="en-US"/>
              </w:rPr>
              <w:t>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2657C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МБОУ </w:t>
            </w:r>
            <w:r w:rsidR="002657C7" w:rsidRPr="005067B9">
              <w:rPr>
                <w:rFonts w:eastAsia="Calibri"/>
                <w:lang w:eastAsia="en-US"/>
              </w:rPr>
              <w:t>«</w:t>
            </w:r>
            <w:r w:rsidRPr="005067B9">
              <w:rPr>
                <w:rFonts w:eastAsia="Calibri"/>
                <w:lang w:eastAsia="en-US"/>
              </w:rPr>
              <w:t>Лицей</w:t>
            </w:r>
            <w:r w:rsidR="002657C7" w:rsidRPr="005067B9">
              <w:rPr>
                <w:rFonts w:eastAsia="Calibri"/>
                <w:lang w:eastAsia="en-US"/>
              </w:rPr>
              <w:t xml:space="preserve"> </w:t>
            </w:r>
            <w:r w:rsidRPr="005067B9">
              <w:rPr>
                <w:rFonts w:eastAsia="Calibri"/>
                <w:lang w:eastAsia="en-US"/>
              </w:rPr>
              <w:t>№35</w:t>
            </w:r>
            <w:r w:rsidR="002657C7"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Гатауллина Д.В.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2657C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МБОУ </w:t>
            </w:r>
            <w:r w:rsidR="002657C7" w:rsidRPr="005067B9">
              <w:rPr>
                <w:rFonts w:eastAsia="Calibri"/>
                <w:lang w:eastAsia="en-US"/>
              </w:rPr>
              <w:t>«</w:t>
            </w:r>
            <w:r w:rsidRPr="005067B9">
              <w:rPr>
                <w:rFonts w:eastAsia="Calibri"/>
                <w:lang w:eastAsia="en-US"/>
              </w:rPr>
              <w:t>Гимназия №40</w:t>
            </w:r>
            <w:r w:rsidR="002657C7"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2657C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Савинова Е</w:t>
            </w:r>
            <w:r w:rsidR="002657C7" w:rsidRPr="005067B9">
              <w:rPr>
                <w:rFonts w:eastAsia="Calibri"/>
                <w:lang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Н</w:t>
            </w:r>
            <w:r w:rsidR="002657C7" w:rsidRPr="005067B9">
              <w:rPr>
                <w:rFonts w:eastAsia="Calibri"/>
                <w:lang w:eastAsia="en-US"/>
              </w:rPr>
              <w:t>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1042CA" w:rsidP="002657C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№16»</w:t>
            </w:r>
          </w:p>
        </w:tc>
        <w:tc>
          <w:tcPr>
            <w:tcW w:w="2552" w:type="dxa"/>
          </w:tcPr>
          <w:p w:rsidR="00F80996" w:rsidRPr="005067B9" w:rsidRDefault="00F80996" w:rsidP="00ED32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Павлюхина М</w:t>
            </w:r>
            <w:r w:rsidR="002657C7" w:rsidRPr="005067B9">
              <w:rPr>
                <w:rFonts w:eastAsia="Calibri"/>
                <w:lang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И</w:t>
            </w:r>
            <w:r w:rsidR="002657C7" w:rsidRPr="005067B9">
              <w:rPr>
                <w:rFonts w:eastAsia="Calibri"/>
                <w:lang w:eastAsia="en-US"/>
              </w:rPr>
              <w:t>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2657C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</w:t>
            </w:r>
            <w:r w:rsidR="002657C7" w:rsidRPr="005067B9">
              <w:rPr>
                <w:rFonts w:eastAsia="Calibri"/>
                <w:lang w:eastAsia="en-US"/>
              </w:rPr>
              <w:t xml:space="preserve"> «</w:t>
            </w:r>
            <w:r w:rsidRPr="005067B9">
              <w:rPr>
                <w:rFonts w:eastAsia="Calibri"/>
                <w:lang w:eastAsia="en-US"/>
              </w:rPr>
              <w:t>СОШ №18</w:t>
            </w:r>
            <w:r w:rsidR="002657C7"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Марданшина Е.М.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2657C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ФГКОУ </w:t>
            </w:r>
            <w:r w:rsidR="002657C7" w:rsidRPr="005067B9">
              <w:rPr>
                <w:rFonts w:eastAsia="Calibri"/>
                <w:lang w:eastAsia="en-US"/>
              </w:rPr>
              <w:t>«</w:t>
            </w:r>
            <w:r w:rsidRPr="005067B9">
              <w:rPr>
                <w:rFonts w:eastAsia="Calibri"/>
                <w:lang w:eastAsia="en-US"/>
              </w:rPr>
              <w:t>Казанское суворовское военное училище</w:t>
            </w:r>
            <w:r w:rsidR="002657C7"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Задорин А.В.</w:t>
            </w:r>
          </w:p>
        </w:tc>
      </w:tr>
      <w:tr w:rsidR="007266C8" w:rsidRPr="005067B9" w:rsidTr="005067B9">
        <w:tc>
          <w:tcPr>
            <w:tcW w:w="2127" w:type="dxa"/>
            <w:vMerge/>
          </w:tcPr>
          <w:p w:rsidR="007266C8" w:rsidRPr="005067B9" w:rsidRDefault="007266C8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7266C8" w:rsidRPr="005067B9" w:rsidRDefault="007266C8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266C8" w:rsidRPr="005067B9" w:rsidRDefault="007266C8">
            <w:r w:rsidRPr="005067B9">
              <w:t>МБОУ «Лицей №83»</w:t>
            </w:r>
          </w:p>
        </w:tc>
        <w:tc>
          <w:tcPr>
            <w:tcW w:w="2552" w:type="dxa"/>
          </w:tcPr>
          <w:p w:rsidR="007266C8" w:rsidRPr="005067B9" w:rsidRDefault="007266C8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Бегунова М.А.</w:t>
            </w:r>
          </w:p>
        </w:tc>
      </w:tr>
      <w:tr w:rsidR="007266C8" w:rsidRPr="005067B9" w:rsidTr="005067B9">
        <w:tc>
          <w:tcPr>
            <w:tcW w:w="2127" w:type="dxa"/>
            <w:vMerge/>
          </w:tcPr>
          <w:p w:rsidR="007266C8" w:rsidRPr="005067B9" w:rsidRDefault="007266C8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7266C8" w:rsidRPr="005067B9" w:rsidRDefault="007266C8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266C8" w:rsidRPr="005067B9" w:rsidRDefault="007266C8">
            <w:r w:rsidRPr="005067B9">
              <w:t>МБОУ «Лицей №83»</w:t>
            </w:r>
          </w:p>
        </w:tc>
        <w:tc>
          <w:tcPr>
            <w:tcW w:w="2552" w:type="dxa"/>
          </w:tcPr>
          <w:p w:rsidR="007266C8" w:rsidRPr="005067B9" w:rsidRDefault="007266C8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Ануфриева Л.А.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2657C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МБОУ </w:t>
            </w:r>
            <w:r w:rsidR="002657C7" w:rsidRPr="005067B9">
              <w:rPr>
                <w:rFonts w:eastAsia="Calibri"/>
                <w:lang w:eastAsia="en-US"/>
              </w:rPr>
              <w:t>«</w:t>
            </w:r>
            <w:r w:rsidRPr="005067B9">
              <w:rPr>
                <w:rFonts w:eastAsia="Calibri"/>
                <w:lang w:eastAsia="en-US"/>
              </w:rPr>
              <w:t>Лицей №78 "Фарватер"</w:t>
            </w:r>
            <w:r w:rsidR="002657C7"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2657C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Тумакаева З</w:t>
            </w:r>
            <w:r w:rsidR="002657C7" w:rsidRPr="005067B9">
              <w:rPr>
                <w:rFonts w:eastAsia="Calibri"/>
                <w:lang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Н</w:t>
            </w:r>
            <w:r w:rsidR="002657C7" w:rsidRPr="005067B9">
              <w:rPr>
                <w:rFonts w:eastAsia="Calibri"/>
                <w:lang w:eastAsia="en-US"/>
              </w:rPr>
              <w:t>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2657C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МБОУ </w:t>
            </w:r>
            <w:r w:rsidR="002657C7" w:rsidRPr="005067B9">
              <w:rPr>
                <w:rFonts w:eastAsia="Calibri"/>
                <w:lang w:eastAsia="en-US"/>
              </w:rPr>
              <w:t>«</w:t>
            </w:r>
            <w:r w:rsidRPr="005067B9">
              <w:rPr>
                <w:rFonts w:eastAsia="Calibri"/>
                <w:lang w:eastAsia="en-US"/>
              </w:rPr>
              <w:t>Гимназия №6</w:t>
            </w:r>
            <w:r w:rsidR="002657C7"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2657C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Загулов А</w:t>
            </w:r>
            <w:r w:rsidR="002657C7" w:rsidRPr="005067B9">
              <w:rPr>
                <w:rFonts w:eastAsia="Calibri"/>
                <w:lang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В</w:t>
            </w:r>
            <w:r w:rsidR="002657C7" w:rsidRPr="005067B9">
              <w:rPr>
                <w:rFonts w:eastAsia="Calibri"/>
                <w:lang w:eastAsia="en-US"/>
              </w:rPr>
              <w:t>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CA5CD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МБОУ </w:t>
            </w:r>
            <w:r w:rsidR="00CA5CD6" w:rsidRPr="005067B9">
              <w:rPr>
                <w:rFonts w:eastAsia="Calibri"/>
                <w:lang w:eastAsia="en-US"/>
              </w:rPr>
              <w:t>«</w:t>
            </w:r>
            <w:r w:rsidR="00CF0A6D" w:rsidRPr="005067B9">
              <w:rPr>
                <w:rFonts w:eastAsia="Calibri"/>
                <w:lang w:eastAsia="en-US"/>
              </w:rPr>
              <w:t>МБОУ «Гимназия №9»</w:t>
            </w:r>
            <w:r w:rsidRPr="005067B9">
              <w:rPr>
                <w:rFonts w:eastAsia="Calibri"/>
                <w:lang w:eastAsia="en-US"/>
              </w:rPr>
              <w:t>6</w:t>
            </w:r>
            <w:r w:rsidR="00CA5CD6"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CA5CD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Муллахметова Ю</w:t>
            </w:r>
            <w:r w:rsidR="00CA5CD6" w:rsidRPr="005067B9">
              <w:rPr>
                <w:rFonts w:eastAsia="Calibri"/>
                <w:lang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 xml:space="preserve"> Г</w:t>
            </w:r>
            <w:r w:rsidR="00CA5CD6" w:rsidRPr="005067B9">
              <w:rPr>
                <w:rFonts w:eastAsia="Calibri"/>
                <w:lang w:eastAsia="en-US"/>
              </w:rPr>
              <w:t>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CA5CD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</w:t>
            </w:r>
            <w:r w:rsidR="00CA5CD6" w:rsidRPr="005067B9">
              <w:rPr>
                <w:rFonts w:eastAsia="Calibri"/>
                <w:lang w:eastAsia="en-US"/>
              </w:rPr>
              <w:t xml:space="preserve"> «</w:t>
            </w:r>
            <w:r w:rsidRPr="005067B9">
              <w:rPr>
                <w:rFonts w:eastAsia="Calibri"/>
                <w:lang w:eastAsia="en-US"/>
              </w:rPr>
              <w:t>СОШ</w:t>
            </w:r>
            <w:r w:rsidR="00CA5CD6" w:rsidRPr="005067B9">
              <w:rPr>
                <w:rFonts w:eastAsia="Calibri"/>
                <w:lang w:eastAsia="en-US"/>
              </w:rPr>
              <w:t xml:space="preserve"> </w:t>
            </w:r>
            <w:r w:rsidRPr="005067B9">
              <w:rPr>
                <w:rFonts w:eastAsia="Calibri"/>
                <w:lang w:eastAsia="en-US"/>
              </w:rPr>
              <w:t>№39</w:t>
            </w:r>
            <w:r w:rsidR="00CA5CD6"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Нефедова ТВ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МБУДО «Центр для одаренных детей»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Мубаракшин Ф.Р.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МБУДО «Центр для одаренных детей»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Камалова Ф.И. 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МБУДО «Центр для одаренных детей»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Валеева А.Б.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№52»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Смолярова О.В.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B17382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val="en-US" w:eastAsia="en-US"/>
              </w:rPr>
              <w:t>ОШИ «IT-Лицей» КФУ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Аглямзянов Р.К.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CA5CD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</w:t>
            </w:r>
            <w:r w:rsidR="00F80996" w:rsidRPr="005067B9">
              <w:rPr>
                <w:rFonts w:eastAsia="Calibri"/>
                <w:lang w:eastAsia="en-US"/>
              </w:rPr>
              <w:t>СОШ № 12</w:t>
            </w:r>
            <w:r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Клековкина Н.В.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«Школа СОлНЦе»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Ковенко Д. Д.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КФУ</w:t>
            </w:r>
          </w:p>
        </w:tc>
        <w:tc>
          <w:tcPr>
            <w:tcW w:w="2552" w:type="dxa"/>
          </w:tcPr>
          <w:p w:rsidR="00F80996" w:rsidRPr="005067B9" w:rsidRDefault="00F80996" w:rsidP="00CA5CD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Столяров А</w:t>
            </w:r>
            <w:r w:rsidR="00CA5CD6" w:rsidRPr="005067B9">
              <w:rPr>
                <w:rFonts w:eastAsia="Calibri"/>
                <w:lang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М</w:t>
            </w:r>
            <w:r w:rsidR="00CA5CD6" w:rsidRPr="005067B9">
              <w:rPr>
                <w:rFonts w:eastAsia="Calibri"/>
                <w:lang w:eastAsia="en-US"/>
              </w:rPr>
              <w:t>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131»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Улыбин Г.И.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Кировский Московский</w:t>
            </w:r>
          </w:p>
        </w:tc>
        <w:tc>
          <w:tcPr>
            <w:tcW w:w="2976" w:type="dxa"/>
          </w:tcPr>
          <w:p w:rsidR="00F80996" w:rsidRPr="005067B9" w:rsidRDefault="00CA5CD6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</w:t>
            </w:r>
            <w:r w:rsidR="00CF0A6D" w:rsidRPr="005067B9">
              <w:rPr>
                <w:rFonts w:eastAsia="Calibri"/>
                <w:lang w:eastAsia="en-US"/>
              </w:rPr>
              <w:t xml:space="preserve">Гимназия </w:t>
            </w:r>
            <w:r w:rsidRPr="005067B9">
              <w:rPr>
                <w:rFonts w:eastAsia="Calibri"/>
                <w:lang w:eastAsia="en-US"/>
              </w:rPr>
              <w:t>№</w:t>
            </w:r>
            <w:r w:rsidR="00F80996" w:rsidRPr="005067B9">
              <w:rPr>
                <w:rFonts w:eastAsia="Calibri"/>
                <w:lang w:eastAsia="en-US"/>
              </w:rPr>
              <w:t>20</w:t>
            </w:r>
            <w:r w:rsidR="00CF0A6D" w:rsidRPr="005067B9">
              <w:rPr>
                <w:rFonts w:eastAsia="Calibri"/>
                <w:lang w:eastAsia="en-US"/>
              </w:rPr>
              <w:t xml:space="preserve"> "Гармония"</w:t>
            </w:r>
            <w:r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Конышева Е.В.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CA5CD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</w:t>
            </w:r>
            <w:r w:rsidR="00F80996" w:rsidRPr="005067B9">
              <w:rPr>
                <w:rFonts w:eastAsia="Calibri"/>
                <w:lang w:eastAsia="en-US"/>
              </w:rPr>
              <w:t>Лицей-интернат №2</w:t>
            </w:r>
            <w:r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Лазарев Ю.Ю.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CF0A6D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№20 "Гармония"»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Салимова З.М.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CF0A6D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№137»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Клековкина Л.А.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МБОУ </w:t>
            </w:r>
            <w:r w:rsidR="00CF0A6D" w:rsidRPr="005067B9">
              <w:rPr>
                <w:rFonts w:eastAsia="Calibri"/>
                <w:lang w:eastAsia="en-US"/>
              </w:rPr>
              <w:t>«</w:t>
            </w:r>
            <w:r w:rsidRPr="005067B9">
              <w:rPr>
                <w:rFonts w:eastAsia="Calibri"/>
                <w:lang w:eastAsia="en-US"/>
              </w:rPr>
              <w:t>Школа №57</w:t>
            </w:r>
            <w:r w:rsidR="00CF0A6D"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Варфоломеева З.В.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МБОУ </w:t>
            </w:r>
            <w:r w:rsidR="00CF0A6D" w:rsidRPr="005067B9">
              <w:rPr>
                <w:rFonts w:eastAsia="Calibri"/>
                <w:lang w:eastAsia="en-US"/>
              </w:rPr>
              <w:t>«Школа №</w:t>
            </w:r>
            <w:r w:rsidRPr="005067B9">
              <w:rPr>
                <w:rFonts w:eastAsia="Calibri"/>
                <w:lang w:eastAsia="en-US"/>
              </w:rPr>
              <w:t>70</w:t>
            </w:r>
            <w:r w:rsidR="00CF0A6D"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Никифорова Т.Е.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МБОУ </w:t>
            </w:r>
            <w:r w:rsidR="00CF0A6D" w:rsidRPr="005067B9">
              <w:rPr>
                <w:rFonts w:eastAsia="Calibri"/>
                <w:lang w:eastAsia="en-US"/>
              </w:rPr>
              <w:t>«</w:t>
            </w:r>
            <w:r w:rsidRPr="005067B9">
              <w:rPr>
                <w:rFonts w:eastAsia="Calibri"/>
                <w:lang w:eastAsia="en-US"/>
              </w:rPr>
              <w:t>Гимназия №122</w:t>
            </w:r>
            <w:r w:rsidR="00CF0A6D"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Садыков Ж.Н.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МБОУ </w:t>
            </w:r>
            <w:r w:rsidR="00CF0A6D" w:rsidRPr="005067B9">
              <w:rPr>
                <w:rFonts w:eastAsia="Calibri"/>
                <w:lang w:eastAsia="en-US"/>
              </w:rPr>
              <w:t>«</w:t>
            </w:r>
            <w:r w:rsidRPr="005067B9">
              <w:rPr>
                <w:rFonts w:eastAsia="Calibri"/>
                <w:lang w:eastAsia="en-US"/>
              </w:rPr>
              <w:t>Гимназия №102</w:t>
            </w:r>
            <w:r w:rsidR="00CF0A6D"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Щербакова Т.М.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МБОУ </w:t>
            </w:r>
            <w:r w:rsidR="00CF0A6D" w:rsidRPr="005067B9">
              <w:rPr>
                <w:rFonts w:eastAsia="Calibri"/>
                <w:lang w:eastAsia="en-US"/>
              </w:rPr>
              <w:t>«</w:t>
            </w:r>
            <w:r w:rsidRPr="005067B9">
              <w:rPr>
                <w:rFonts w:eastAsia="Calibri"/>
                <w:lang w:eastAsia="en-US"/>
              </w:rPr>
              <w:t>Школа №81</w:t>
            </w:r>
            <w:r w:rsidR="00CF0A6D"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Лазарева О.С.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CF0A6D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</w:t>
            </w:r>
            <w:r w:rsidR="00F80996" w:rsidRPr="005067B9">
              <w:rPr>
                <w:rFonts w:eastAsia="Calibri"/>
                <w:lang w:eastAsia="en-US"/>
              </w:rPr>
              <w:t>Гимназия №152</w:t>
            </w:r>
            <w:r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Никишина Е.Ю.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CF0A6D" w:rsidP="00BA120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№94»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Хлопочкина К.В.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BA1202" w:rsidP="00BA1202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МБОУ</w:t>
            </w:r>
            <w:proofErr w:type="gramStart"/>
            <w:r w:rsidR="00CF0A6D" w:rsidRPr="005067B9">
              <w:rPr>
                <w:rFonts w:eastAsia="Calibri"/>
                <w:lang w:eastAsia="en-US"/>
              </w:rPr>
              <w:t>«Г</w:t>
            </w:r>
            <w:proofErr w:type="gramEnd"/>
            <w:r w:rsidR="00CF0A6D" w:rsidRPr="005067B9">
              <w:rPr>
                <w:rFonts w:eastAsia="Calibri"/>
                <w:lang w:eastAsia="en-US"/>
              </w:rPr>
              <w:t>имназия №75»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Султанова К.Х.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CF0A6D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</w:t>
            </w:r>
            <w:r w:rsidR="00F80996" w:rsidRPr="005067B9">
              <w:rPr>
                <w:rFonts w:eastAsia="Calibri"/>
                <w:lang w:eastAsia="en-US"/>
              </w:rPr>
              <w:t>3</w:t>
            </w:r>
            <w:r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Сагеев М.И.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CF0A6D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</w:t>
            </w:r>
            <w:r w:rsidR="00F80996" w:rsidRPr="005067B9">
              <w:rPr>
                <w:rFonts w:eastAsia="Calibri"/>
                <w:lang w:eastAsia="en-US"/>
              </w:rPr>
              <w:t>Гимназия №4</w:t>
            </w:r>
            <w:r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Кадымова Р.Р.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CF0A6D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«Гимназия-интернат №</w:t>
            </w:r>
            <w:r w:rsidR="00F80996" w:rsidRPr="005067B9">
              <w:rPr>
                <w:rFonts w:eastAsia="Calibri"/>
                <w:lang w:eastAsia="en-US"/>
              </w:rPr>
              <w:t>4</w:t>
            </w:r>
            <w:r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Юлдошев А.Х.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E856DE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№182»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Чиркова Л.В.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МБОУ </w:t>
            </w:r>
            <w:r w:rsidR="00CF0A6D" w:rsidRPr="005067B9">
              <w:rPr>
                <w:rFonts w:eastAsia="Calibri"/>
                <w:lang w:eastAsia="en-US"/>
              </w:rPr>
              <w:t>«</w:t>
            </w:r>
            <w:r w:rsidRPr="005067B9">
              <w:rPr>
                <w:rFonts w:eastAsia="Calibri"/>
                <w:lang w:eastAsia="en-US"/>
              </w:rPr>
              <w:t>СОШ №130</w:t>
            </w:r>
            <w:r w:rsidR="00CF0A6D"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Островская Л.А.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CF0A6D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</w:t>
            </w:r>
            <w:r w:rsidR="00F80996" w:rsidRPr="005067B9">
              <w:rPr>
                <w:rFonts w:eastAsia="Calibri"/>
                <w:lang w:eastAsia="en-US"/>
              </w:rPr>
              <w:t>Гимназия №2</w:t>
            </w:r>
            <w:r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Шакирова Р.Р.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CF0A6D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</w:t>
            </w:r>
            <w:r w:rsidR="00F80996" w:rsidRPr="005067B9">
              <w:rPr>
                <w:rFonts w:eastAsia="Calibri"/>
                <w:lang w:eastAsia="en-US"/>
              </w:rPr>
              <w:t>Гимназия №122</w:t>
            </w:r>
            <w:r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Чайковская С.В.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№189»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Гимадиев И.Х.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Советский</w:t>
            </w:r>
          </w:p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МАОУ </w:t>
            </w:r>
            <w:r w:rsidR="00CF0A6D" w:rsidRPr="005067B9">
              <w:rPr>
                <w:rFonts w:eastAsia="Calibri"/>
                <w:lang w:eastAsia="en-US"/>
              </w:rPr>
              <w:t>«</w:t>
            </w:r>
            <w:r w:rsidR="00E8628F" w:rsidRPr="005067B9">
              <w:rPr>
                <w:rFonts w:eastAsia="Calibri"/>
                <w:lang w:eastAsia="en-US"/>
              </w:rPr>
              <w:t>Лицей №</w:t>
            </w:r>
            <w:r w:rsidRPr="005067B9">
              <w:rPr>
                <w:rFonts w:eastAsia="Calibri"/>
                <w:lang w:eastAsia="en-US"/>
              </w:rPr>
              <w:t>121</w:t>
            </w:r>
            <w:r w:rsidR="00CF0A6D"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Хабибуллина И.И.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977A08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№22»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Федосеева Г.Н.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МАОУ </w:t>
            </w:r>
            <w:r w:rsidR="00CF0A6D" w:rsidRPr="005067B9">
              <w:rPr>
                <w:rFonts w:eastAsia="Calibri"/>
                <w:lang w:eastAsia="en-US"/>
              </w:rPr>
              <w:t>«</w:t>
            </w:r>
            <w:r w:rsidR="00E8628F" w:rsidRPr="005067B9">
              <w:rPr>
                <w:rFonts w:eastAsia="Calibri"/>
                <w:lang w:eastAsia="en-US"/>
              </w:rPr>
              <w:t>Лицей №</w:t>
            </w:r>
            <w:r w:rsidRPr="005067B9">
              <w:rPr>
                <w:rFonts w:eastAsia="Calibri"/>
                <w:lang w:eastAsia="en-US"/>
              </w:rPr>
              <w:t>121</w:t>
            </w:r>
            <w:r w:rsidR="00CF0A6D"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Восканова Е.М.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МАОУ </w:t>
            </w:r>
            <w:r w:rsidR="00CF0A6D" w:rsidRPr="005067B9">
              <w:rPr>
                <w:rFonts w:eastAsia="Calibri"/>
                <w:lang w:eastAsia="en-US"/>
              </w:rPr>
              <w:t>«</w:t>
            </w:r>
            <w:r w:rsidR="00E8628F" w:rsidRPr="005067B9">
              <w:rPr>
                <w:rFonts w:eastAsia="Calibri"/>
                <w:lang w:eastAsia="en-US"/>
              </w:rPr>
              <w:t>Лицей №1</w:t>
            </w:r>
            <w:r w:rsidRPr="005067B9">
              <w:rPr>
                <w:rFonts w:eastAsia="Calibri"/>
                <w:lang w:eastAsia="en-US"/>
              </w:rPr>
              <w:t>21</w:t>
            </w:r>
            <w:r w:rsidR="00CF0A6D"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Николаев М.А.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МАОУ </w:t>
            </w:r>
            <w:r w:rsidR="00CF0A6D" w:rsidRPr="005067B9">
              <w:rPr>
                <w:rFonts w:eastAsia="Calibri"/>
                <w:lang w:eastAsia="en-US"/>
              </w:rPr>
              <w:t>«</w:t>
            </w:r>
            <w:r w:rsidR="00E8628F" w:rsidRPr="005067B9">
              <w:rPr>
                <w:rFonts w:eastAsia="Calibri"/>
                <w:lang w:eastAsia="en-US"/>
              </w:rPr>
              <w:t>Школа №</w:t>
            </w:r>
            <w:r w:rsidRPr="005067B9">
              <w:rPr>
                <w:rFonts w:eastAsia="Calibri"/>
                <w:lang w:eastAsia="en-US"/>
              </w:rPr>
              <w:t>141</w:t>
            </w:r>
            <w:r w:rsidR="00CF0A6D"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Гармашова Ю. Н.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№140»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Кулинич О.А.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</w:t>
            </w:r>
            <w:r w:rsidR="00CF0A6D" w:rsidRPr="005067B9">
              <w:rPr>
                <w:rFonts w:eastAsia="Calibri"/>
                <w:lang w:eastAsia="en-US"/>
              </w:rPr>
              <w:t xml:space="preserve"> «</w:t>
            </w:r>
            <w:r w:rsidRPr="005067B9">
              <w:rPr>
                <w:rFonts w:eastAsia="Calibri"/>
                <w:lang w:eastAsia="en-US"/>
              </w:rPr>
              <w:t>Лицей №149</w:t>
            </w:r>
            <w:r w:rsidR="00CF0A6D"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Ахметова Р.Х.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МБОУ </w:t>
            </w:r>
            <w:r w:rsidR="00CF0A6D" w:rsidRPr="005067B9">
              <w:rPr>
                <w:rFonts w:eastAsia="Calibri"/>
                <w:lang w:eastAsia="en-US"/>
              </w:rPr>
              <w:t>«</w:t>
            </w:r>
            <w:r w:rsidRPr="005067B9">
              <w:rPr>
                <w:rFonts w:eastAsia="Calibri"/>
                <w:lang w:eastAsia="en-US"/>
              </w:rPr>
              <w:t xml:space="preserve">Гимназия </w:t>
            </w:r>
            <w:r w:rsidR="00CF0A6D" w:rsidRPr="005067B9">
              <w:rPr>
                <w:rFonts w:eastAsia="Calibri"/>
                <w:lang w:eastAsia="en-US"/>
              </w:rPr>
              <w:t>№</w:t>
            </w:r>
            <w:r w:rsidRPr="005067B9">
              <w:rPr>
                <w:rFonts w:eastAsia="Calibri"/>
                <w:lang w:eastAsia="en-US"/>
              </w:rPr>
              <w:t>8</w:t>
            </w:r>
            <w:r w:rsidR="00CF0A6D"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Такмовцева М.В.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993768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«Многопрофильная школа №181»</w:t>
            </w:r>
          </w:p>
        </w:tc>
        <w:tc>
          <w:tcPr>
            <w:tcW w:w="2552" w:type="dxa"/>
          </w:tcPr>
          <w:p w:rsidR="00F80996" w:rsidRPr="005067B9" w:rsidRDefault="00F80996" w:rsidP="002C4565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Кадиров Р</w:t>
            </w:r>
            <w:r w:rsidR="002C4565">
              <w:rPr>
                <w:rFonts w:eastAsia="Calibri"/>
                <w:lang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М</w:t>
            </w:r>
            <w:r w:rsidR="002C4565">
              <w:rPr>
                <w:rFonts w:eastAsia="Calibri"/>
                <w:lang w:eastAsia="en-US"/>
              </w:rPr>
              <w:t>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№47»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Ахидова</w:t>
            </w:r>
            <w:proofErr w:type="gramStart"/>
            <w:r w:rsidRPr="005067B9">
              <w:rPr>
                <w:rFonts w:eastAsia="Calibri"/>
                <w:lang w:eastAsia="en-US"/>
              </w:rPr>
              <w:t xml:space="preserve"> Е</w:t>
            </w:r>
            <w:proofErr w:type="gramEnd"/>
            <w:r w:rsidRPr="005067B9">
              <w:rPr>
                <w:rFonts w:eastAsia="Calibri"/>
                <w:lang w:eastAsia="en-US"/>
              </w:rPr>
              <w:t>, В,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CF0A6D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</w:t>
            </w:r>
            <w:r w:rsidR="00F80996" w:rsidRPr="005067B9">
              <w:rPr>
                <w:rFonts w:eastAsia="Calibri"/>
                <w:lang w:eastAsia="en-US"/>
              </w:rPr>
              <w:t>183»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Майоров Д.Н.</w:t>
            </w:r>
          </w:p>
        </w:tc>
      </w:tr>
      <w:tr w:rsidR="00F80996" w:rsidRPr="005067B9" w:rsidTr="005067B9">
        <w:tc>
          <w:tcPr>
            <w:tcW w:w="2127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b/>
                <w:highlight w:val="darkGreen"/>
                <w:lang w:eastAsia="en-US"/>
              </w:rPr>
            </w:pPr>
          </w:p>
        </w:tc>
        <w:tc>
          <w:tcPr>
            <w:tcW w:w="2268" w:type="dxa"/>
            <w:vMerge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highlight w:val="darkGreen"/>
                <w:lang w:eastAsia="en-US"/>
              </w:rPr>
            </w:pPr>
          </w:p>
        </w:tc>
        <w:tc>
          <w:tcPr>
            <w:tcW w:w="2976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МБОУ «Лией </w:t>
            </w:r>
            <w:r w:rsidR="00CF0A6D" w:rsidRPr="005067B9">
              <w:rPr>
                <w:rFonts w:eastAsia="Calibri"/>
                <w:lang w:eastAsia="en-US"/>
              </w:rPr>
              <w:t>№</w:t>
            </w:r>
            <w:r w:rsidRPr="005067B9">
              <w:rPr>
                <w:rFonts w:eastAsia="Calibri"/>
                <w:lang w:eastAsia="en-US"/>
              </w:rPr>
              <w:t>11»</w:t>
            </w:r>
          </w:p>
        </w:tc>
        <w:tc>
          <w:tcPr>
            <w:tcW w:w="2552" w:type="dxa"/>
          </w:tcPr>
          <w:p w:rsidR="00F80996" w:rsidRPr="005067B9" w:rsidRDefault="00F80996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Акульчев Н.А.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 xml:space="preserve">Литература 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Авиастроительный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 w:rsidRPr="005067B9">
              <w:rPr>
                <w:rFonts w:eastAsia="Calibri"/>
                <w:lang w:eastAsia="en-US"/>
              </w:rPr>
              <w:t>Ново-Савиновский</w:t>
            </w:r>
            <w:proofErr w:type="gramEnd"/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Гарипова Л. Д.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№145»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Гарифуллина Э.И.</w:t>
            </w:r>
          </w:p>
        </w:tc>
      </w:tr>
      <w:tr w:rsidR="007D26B9" w:rsidRPr="005067B9" w:rsidTr="007D26B9">
        <w:trPr>
          <w:trHeight w:val="265"/>
        </w:trPr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Цыбина Т.П.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№23»</w:t>
            </w:r>
          </w:p>
        </w:tc>
        <w:tc>
          <w:tcPr>
            <w:tcW w:w="2552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Биккинина В.И.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№91»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Дульская Н.П.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№49»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Соколова М.В.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№113»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Шуварова В.Н.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Инженерный лицей-интернат КНИТУ-КАИ</w:t>
            </w:r>
          </w:p>
        </w:tc>
        <w:tc>
          <w:tcPr>
            <w:tcW w:w="2552" w:type="dxa"/>
          </w:tcPr>
          <w:p w:rsidR="007D26B9" w:rsidRPr="005067B9" w:rsidRDefault="007D26B9" w:rsidP="00CF0A6D">
            <w:pPr>
              <w:spacing w:line="276" w:lineRule="auto"/>
            </w:pPr>
            <w:r w:rsidRPr="005067B9">
              <w:t>Кузнецова К.А.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 №146 “Ресурс”»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Ибрагимова Л.Р.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№155»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Усманова Ф.М.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«Школа №165»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Галямова О.Е.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№170»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Мартынова В.С.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</w:t>
            </w:r>
            <w:bookmarkStart w:id="0" w:name="_GoBack"/>
            <w:bookmarkEnd w:id="0"/>
            <w:r w:rsidRPr="005067B9">
              <w:rPr>
                <w:rFonts w:eastAsia="Calibri"/>
                <w:lang w:eastAsia="en-US"/>
              </w:rPr>
              <w:t>ицей №177»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Дасова Р.З.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№179»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Денисова Ю.В.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«Лицей-интернат №7»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Ахматова Т.В.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Вахитовский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Приволжский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№80»</w:t>
            </w:r>
          </w:p>
        </w:tc>
        <w:tc>
          <w:tcPr>
            <w:tcW w:w="2552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Матвеева Е.В.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 №19»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Краснова Ю.В.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 №19»</w:t>
            </w:r>
          </w:p>
        </w:tc>
        <w:tc>
          <w:tcPr>
            <w:tcW w:w="2552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Соловьева М.Г.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№27»</w:t>
            </w:r>
          </w:p>
        </w:tc>
        <w:tc>
          <w:tcPr>
            <w:tcW w:w="2552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Бикметова Р.И.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№27»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Каюмова А.М.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73C9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МАОУ «Гимназия №139» </w:t>
            </w:r>
          </w:p>
        </w:tc>
        <w:tc>
          <w:tcPr>
            <w:tcW w:w="2552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Шириева Е.Н.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 №131»</w:t>
            </w:r>
          </w:p>
        </w:tc>
        <w:tc>
          <w:tcPr>
            <w:tcW w:w="2552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Литвина Ф. 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 №131»</w:t>
            </w:r>
          </w:p>
        </w:tc>
        <w:tc>
          <w:tcPr>
            <w:tcW w:w="2552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Косковская Е.Е.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№42»</w:t>
            </w:r>
          </w:p>
        </w:tc>
        <w:tc>
          <w:tcPr>
            <w:tcW w:w="2552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Орлова Э. 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ОШИ «Лицей имени Н.И. Лобачевского» КФУ</w:t>
            </w:r>
          </w:p>
        </w:tc>
        <w:tc>
          <w:tcPr>
            <w:tcW w:w="2552" w:type="dxa"/>
          </w:tcPr>
          <w:p w:rsidR="007D26B9" w:rsidRPr="005067B9" w:rsidRDefault="007D26B9" w:rsidP="00F73C9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shd w:val="clear" w:color="auto" w:fill="FFFFFF"/>
                <w:lang w:eastAsia="en-US"/>
              </w:rPr>
              <w:t>Гатаулина  Н.У.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ОШИ «Лицей имени Н.И. Лобачевского» КФУ</w:t>
            </w:r>
          </w:p>
        </w:tc>
        <w:tc>
          <w:tcPr>
            <w:tcW w:w="2552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Муравьев А. 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№35»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Чернышева О.А.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№127»</w:t>
            </w:r>
          </w:p>
        </w:tc>
        <w:tc>
          <w:tcPr>
            <w:tcW w:w="2552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Суслина Э.Э.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№40»</w:t>
            </w:r>
          </w:p>
        </w:tc>
        <w:tc>
          <w:tcPr>
            <w:tcW w:w="2552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Чижевская Т. Е.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№16»</w:t>
            </w:r>
          </w:p>
        </w:tc>
        <w:tc>
          <w:tcPr>
            <w:tcW w:w="2552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Давлетшина Ф. 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Головко Е.В.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ФГКОУ «Казанское суворовское военное училище»</w:t>
            </w:r>
          </w:p>
        </w:tc>
        <w:tc>
          <w:tcPr>
            <w:tcW w:w="2552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Токранов Н.В..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ФГКОУ «Казанское суворовское военное училище»</w:t>
            </w:r>
          </w:p>
        </w:tc>
        <w:tc>
          <w:tcPr>
            <w:tcW w:w="2552" w:type="dxa"/>
          </w:tcPr>
          <w:p w:rsidR="007D26B9" w:rsidRPr="005067B9" w:rsidRDefault="007D26B9" w:rsidP="0072148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Ганина И.А.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Сабирова  Р.А.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№98»</w:t>
            </w:r>
          </w:p>
        </w:tc>
        <w:tc>
          <w:tcPr>
            <w:tcW w:w="2552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Романова Н. В</w:t>
            </w:r>
            <w:proofErr w:type="gramStart"/>
            <w:r w:rsidRPr="005067B9">
              <w:rPr>
                <w:rFonts w:eastAsia="Calibri"/>
                <w:lang w:eastAsia="en-US"/>
              </w:rPr>
              <w:t>..</w:t>
            </w:r>
            <w:proofErr w:type="gramEnd"/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№6»</w:t>
            </w:r>
          </w:p>
        </w:tc>
        <w:tc>
          <w:tcPr>
            <w:tcW w:w="2552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Ахметзянова Р. 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№96»</w:t>
            </w:r>
          </w:p>
        </w:tc>
        <w:tc>
          <w:tcPr>
            <w:tcW w:w="2552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Сагдиева Т.</w:t>
            </w:r>
            <w:proofErr w:type="gramStart"/>
            <w:r w:rsidRPr="005067B9">
              <w:rPr>
                <w:rFonts w:eastAsia="Calibri"/>
                <w:lang w:eastAsia="en-US"/>
              </w:rPr>
              <w:t>В</w:t>
            </w:r>
            <w:proofErr w:type="gramEnd"/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№21»</w:t>
            </w:r>
          </w:p>
        </w:tc>
        <w:tc>
          <w:tcPr>
            <w:tcW w:w="2552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Гизатуллина Р.Г.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№1»</w:t>
            </w:r>
          </w:p>
        </w:tc>
        <w:tc>
          <w:tcPr>
            <w:tcW w:w="2552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Самигуллина Ч.Ф.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№42»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Гимадеева Г.Р.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«СОШ №39»</w:t>
            </w:r>
          </w:p>
        </w:tc>
        <w:tc>
          <w:tcPr>
            <w:tcW w:w="2552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Миннегалиева Ф. 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№98»</w:t>
            </w:r>
          </w:p>
        </w:tc>
        <w:tc>
          <w:tcPr>
            <w:tcW w:w="2552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Зарубежнова Е. 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ОШИ «IT-лицей» КФУ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Авилова Е.Р.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Кировский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Московский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№75»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Горбунова С.Г.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№75»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Прокофьева А.П.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E93AA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Игошина М.Г.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Луканкина С.Н.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hd w:val="clear" w:color="auto" w:fill="FFFFFF"/>
              <w:spacing w:line="276" w:lineRule="auto"/>
            </w:pPr>
            <w:r w:rsidRPr="005067B9">
              <w:t>МАОУ "Гимназия-</w:t>
            </w:r>
          </w:p>
          <w:p w:rsidR="007D26B9" w:rsidRPr="005067B9" w:rsidRDefault="007D26B9" w:rsidP="00F80996">
            <w:pPr>
              <w:shd w:val="clear" w:color="auto" w:fill="FFFFFF"/>
              <w:spacing w:line="276" w:lineRule="auto"/>
            </w:pPr>
            <w:r w:rsidRPr="005067B9">
              <w:t>интернат №4"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hd w:val="clear" w:color="auto" w:fill="FFFFFF"/>
              <w:spacing w:line="276" w:lineRule="auto"/>
            </w:pPr>
            <w:r w:rsidRPr="005067B9">
              <w:t>Ихсанова А.А.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Чиркова И.Г.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Набиуллина А.Н.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№135»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Разумкова С.В.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Мухарлямова С.Р.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№152»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Карабутова М.Н.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«Лицей-интернат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Хайруллина Р.Х.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№153»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Кузьмина Э.В.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№34»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Тазетдинова Е.П.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№20 "Гармония"»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Сухая О.А.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№153»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Гуренкова А.А.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Леонтьева Т.Н.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№70»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Зиннурова Ф.М.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№137»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Шакурова А.И.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№137»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Халфиева Г.М.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№55»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Захарова Е.В.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№75»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Солнцева С.</w:t>
            </w:r>
            <w:proofErr w:type="gramStart"/>
            <w:r w:rsidRPr="005067B9">
              <w:rPr>
                <w:rFonts w:eastAsia="Calibri"/>
                <w:lang w:eastAsia="en-US"/>
              </w:rPr>
              <w:t>С</w:t>
            </w:r>
            <w:proofErr w:type="gramEnd"/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Советский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№125»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Чегодаева Л.В.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№86»</w:t>
            </w:r>
          </w:p>
        </w:tc>
        <w:tc>
          <w:tcPr>
            <w:tcW w:w="2552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Осипанова Н.Г.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B34CDB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</w:t>
            </w:r>
            <w:r w:rsidRPr="005067B9">
              <w:rPr>
                <w:rFonts w:eastAsia="Calibri"/>
                <w:lang w:val="en-US" w:eastAsia="en-US"/>
              </w:rPr>
              <w:t>1</w:t>
            </w:r>
            <w:r w:rsidRPr="005067B9">
              <w:rPr>
                <w:rFonts w:eastAsia="Calibri"/>
                <w:lang w:eastAsia="en-US"/>
              </w:rPr>
              <w:t>01»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Поликарпова Н. 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№171»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Таксеитова Л.Р.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№72»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Шишкина К.А.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B34CDB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№84»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Файзеева Г.Д.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№110»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Еремеева Е.В.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№111»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Краснова О.Ю.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№184»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Пикалева 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«Многопрофильный лицей №185»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Жильцова Н.М.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№149»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Кириллова Л.В.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«Многопрофильная школа №181»</w:t>
            </w:r>
          </w:p>
        </w:tc>
        <w:tc>
          <w:tcPr>
            <w:tcW w:w="2552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val="tt-RU" w:eastAsia="en-US"/>
              </w:rPr>
            </w:pPr>
            <w:r w:rsidRPr="005067B9">
              <w:rPr>
                <w:rFonts w:eastAsia="Calibri"/>
                <w:lang w:val="tt-RU" w:eastAsia="en-US"/>
              </w:rPr>
              <w:t>Шуркалина Н.А.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№174»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Нуряхметова Р.Х.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73C9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Волкова Е.А.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73C9E">
            <w:pPr>
              <w:spacing w:line="276" w:lineRule="auto"/>
              <w:ind w:right="-39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</w:t>
            </w:r>
            <w:r w:rsidRPr="005067B9">
              <w:rPr>
                <w:rFonts w:eastAsia="Calibri"/>
                <w:lang w:val="en-US" w:eastAsia="en-US"/>
              </w:rPr>
              <w:t>Л</w:t>
            </w:r>
            <w:r w:rsidRPr="005067B9">
              <w:rPr>
                <w:rFonts w:eastAsia="Calibri"/>
                <w:lang w:eastAsia="en-US"/>
              </w:rPr>
              <w:t>ицей№11»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ind w:right="-108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Виноградова А.А.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«Лицей№11»</w:t>
            </w:r>
            <w:r w:rsidRPr="005067B9">
              <w:rPr>
                <w:rFonts w:eastAsia="Calibri"/>
                <w:lang w:val="en-US" w:eastAsia="en-US"/>
              </w:rPr>
              <w:t xml:space="preserve"> 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val="tt-RU" w:eastAsia="en-US"/>
              </w:rPr>
            </w:pPr>
            <w:r w:rsidRPr="005067B9">
              <w:rPr>
                <w:rFonts w:eastAsia="Calibri"/>
                <w:lang w:eastAsia="en-US"/>
              </w:rPr>
              <w:t>Коновалова Е.Г.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val="tt-RU" w:eastAsia="en-US"/>
              </w:rPr>
            </w:pPr>
            <w:r w:rsidRPr="005067B9">
              <w:rPr>
                <w:rFonts w:eastAsia="Calibri"/>
                <w:lang w:val="tt-RU" w:eastAsia="en-US"/>
              </w:rPr>
              <w:t>Давлетшина А.А.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7D26B9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</w:t>
            </w:r>
            <w:r>
              <w:rPr>
                <w:rFonts w:eastAsia="Calibri"/>
                <w:lang w:eastAsia="en-US"/>
              </w:rPr>
              <w:t>187</w:t>
            </w:r>
            <w:r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7D26B9" w:rsidRPr="005067B9" w:rsidRDefault="007D26B9" w:rsidP="005F318C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Шайхутдинова Д.Ш.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Французский язык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Московский</w:t>
            </w:r>
          </w:p>
        </w:tc>
        <w:tc>
          <w:tcPr>
            <w:tcW w:w="2976" w:type="dxa"/>
          </w:tcPr>
          <w:p w:rsidR="007D26B9" w:rsidRPr="005067B9" w:rsidRDefault="007D26B9" w:rsidP="007266C8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Сергеева С.М.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«Гимназия №9»"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Гилазутдинова Д.И.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7266C8">
            <w:r w:rsidRPr="005067B9">
              <w:t>МБОУ «Гимназия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Кашафова В.С.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7266C8">
            <w:r w:rsidRPr="005067B9">
              <w:t>МБОУ «Гимназия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Хайбуллина А.К.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7266C8">
            <w:r w:rsidRPr="005067B9">
              <w:t>МБОУ «Гимназия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Сабирзянова С.Ю.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7266C8">
            <w:r w:rsidRPr="005067B9">
              <w:t>МБОУ «Гимназия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Спирина Р.Г.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7266C8">
            <w:r w:rsidRPr="005067B9">
              <w:t>МБОУ «Гимназия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Мельник А.В. 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Авиастроительный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№33»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Самигуллина Г.А.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№33»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Скворцова Р.А.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Искусство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Авиастроительный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 w:rsidRPr="005067B9">
              <w:rPr>
                <w:rFonts w:eastAsia="Calibri"/>
                <w:lang w:eastAsia="en-US"/>
              </w:rPr>
              <w:t>Ново-Савиновский</w:t>
            </w:r>
            <w:proofErr w:type="gramEnd"/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№33»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Халилова В.В.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№36»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Марданова Э.Р.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№170»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Кузнецов Е.А.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№179»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Севостьянова М.А.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ГАОУ «Адымнар-Казань»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Титова М.Я.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Приволжский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Вахитовский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lastRenderedPageBreak/>
              <w:t>МБОУ «СОШ №42»</w:t>
            </w:r>
          </w:p>
        </w:tc>
        <w:tc>
          <w:tcPr>
            <w:tcW w:w="2552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Галимова С.А..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73C9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МАОУ «Гимназия №139» </w:t>
            </w:r>
          </w:p>
        </w:tc>
        <w:tc>
          <w:tcPr>
            <w:tcW w:w="2552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Жолудева Р. 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 №131»</w:t>
            </w:r>
          </w:p>
        </w:tc>
        <w:tc>
          <w:tcPr>
            <w:tcW w:w="2552" w:type="dxa"/>
          </w:tcPr>
          <w:p w:rsidR="007D26B9" w:rsidRPr="005067B9" w:rsidRDefault="007D26B9" w:rsidP="00CF0A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Ахмадеева Ф.К.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73C9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№28»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Самигуллина Р.И.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«Школа №39»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Демина Т.И.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2E0B90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№40»</w:t>
            </w:r>
          </w:p>
        </w:tc>
        <w:tc>
          <w:tcPr>
            <w:tcW w:w="2552" w:type="dxa"/>
          </w:tcPr>
          <w:p w:rsidR="007D26B9" w:rsidRPr="005067B9" w:rsidRDefault="007D26B9" w:rsidP="002E0B90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Власова Е.А.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«Школа Солнце»</w:t>
            </w:r>
          </w:p>
        </w:tc>
        <w:tc>
          <w:tcPr>
            <w:tcW w:w="2552" w:type="dxa"/>
          </w:tcPr>
          <w:p w:rsidR="007D26B9" w:rsidRPr="005067B9" w:rsidRDefault="007D26B9" w:rsidP="002E0B90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Ахметова М.К.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Кировский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Московский</w:t>
            </w:r>
          </w:p>
        </w:tc>
        <w:tc>
          <w:tcPr>
            <w:tcW w:w="2976" w:type="dxa"/>
          </w:tcPr>
          <w:p w:rsidR="007D26B9" w:rsidRPr="005067B9" w:rsidRDefault="007D26B9" w:rsidP="002E0B90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№70»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Бородкина М.В.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2E0B90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№81»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Петряшкина И.А.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«Гимназия-интернат №4»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Сафарова А.Р.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2E0B90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№151»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Барскова Л.Н.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2E0B90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№34»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Кузнецова С.М.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2E0B90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Мелентьева В.А.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2E0B90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№120»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Колесова А.Н.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Советский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2E0B90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Антонова А. 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2E0B90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 №141»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Мухамадеева А.Р.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EA356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№167»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Хайбулова </w:t>
            </w:r>
            <w:proofErr w:type="gramStart"/>
            <w:r w:rsidRPr="005067B9">
              <w:rPr>
                <w:rFonts w:eastAsia="Calibri"/>
                <w:lang w:eastAsia="en-US"/>
              </w:rPr>
              <w:t>Г. Р.</w:t>
            </w:r>
            <w:proofErr w:type="gramEnd"/>
            <w:r w:rsidRPr="005067B9">
              <w:rPr>
                <w:rFonts w:eastAsia="Calibri"/>
                <w:lang w:eastAsia="en-US"/>
              </w:rPr>
              <w:t xml:space="preserve"> 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EA356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Сафиханова Э.Х.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EA356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Валиуллина </w:t>
            </w:r>
            <w:proofErr w:type="gramStart"/>
            <w:r w:rsidRPr="005067B9">
              <w:rPr>
                <w:rFonts w:eastAsia="Calibri"/>
                <w:lang w:eastAsia="en-US"/>
              </w:rPr>
              <w:t>И. Р.</w:t>
            </w:r>
            <w:proofErr w:type="gramEnd"/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EA356E">
            <w:pPr>
              <w:spacing w:line="276" w:lineRule="auto"/>
              <w:rPr>
                <w:rFonts w:eastAsia="Calibri"/>
                <w:highlight w:val="green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№149»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highlight w:val="green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Салимов Д.Н.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EA356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Исмагилова Э.М.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Дмитриева О.А.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Китайский язык</w:t>
            </w:r>
          </w:p>
        </w:tc>
        <w:tc>
          <w:tcPr>
            <w:tcW w:w="2268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Вахитовский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Приволжский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КФУ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 w:rsidRPr="005067B9">
              <w:rPr>
                <w:rFonts w:eastAsia="Calibri"/>
                <w:bCs/>
                <w:lang w:eastAsia="en-US"/>
              </w:rPr>
              <w:t>Аликберова А.Р.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Советский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 w:rsidRPr="005067B9">
              <w:rPr>
                <w:rFonts w:eastAsia="Calibri"/>
                <w:bCs/>
                <w:lang w:eastAsia="en-US"/>
              </w:rPr>
              <w:t>Хасанов Н.Г.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Вахитовский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Приволжский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КФУ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 w:rsidRPr="005067B9">
              <w:rPr>
                <w:rFonts w:eastAsia="Calibri"/>
                <w:bCs/>
                <w:lang w:eastAsia="en-US"/>
              </w:rPr>
              <w:t>Глушкова С.Ю.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Обществознание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Авиастроительный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 w:rsidRPr="005067B9">
              <w:rPr>
                <w:rFonts w:eastAsia="Calibri"/>
                <w:lang w:eastAsia="en-US"/>
              </w:rPr>
              <w:t>Ново-Савиновский</w:t>
            </w:r>
            <w:proofErr w:type="gramEnd"/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Валитова З.К.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№54»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Красильникова С.В.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№23»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Мустафина А.Ф.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№49»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Девятко Е.В.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МБОУ «Школа №71» 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Халикова Г.Г.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Краснова Е.А.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EA356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Новикова Н.Н.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№103»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Преснова Н.Г.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 №146 “Ресурс”»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Халиуллина Р.Р.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№155»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Нигматуллина Н.Ф.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№170»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Волкова Н.А.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№177»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Чепакова И.В.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№177»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Шамсувалеева Р.Р.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№179»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Ельцова Н.В.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«Лицей-интернат №7»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Алексеева Л.В.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№177»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Хамиев Ш.И. 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№7»</w:t>
            </w:r>
          </w:p>
        </w:tc>
        <w:tc>
          <w:tcPr>
            <w:tcW w:w="2552" w:type="dxa"/>
          </w:tcPr>
          <w:p w:rsidR="007D26B9" w:rsidRPr="005067B9" w:rsidRDefault="007D26B9" w:rsidP="00030FB2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Мелехова Г</w:t>
            </w:r>
            <w:r w:rsidRPr="005067B9">
              <w:rPr>
                <w:rFonts w:eastAsia="Calibri"/>
                <w:lang w:val="en-US" w:eastAsia="en-US"/>
              </w:rPr>
              <w:t>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№113»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Герасимова М.А.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Нургалиева Л.П.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Вахитовский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Приволжский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№80»</w:t>
            </w:r>
          </w:p>
        </w:tc>
        <w:tc>
          <w:tcPr>
            <w:tcW w:w="2552" w:type="dxa"/>
          </w:tcPr>
          <w:p w:rsidR="007D26B9" w:rsidRPr="005067B9" w:rsidRDefault="007D26B9" w:rsidP="00030FB2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Мухаметгалеева Н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М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EA356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 №19»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Баранова О.А.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№13»</w:t>
            </w:r>
          </w:p>
        </w:tc>
        <w:tc>
          <w:tcPr>
            <w:tcW w:w="2552" w:type="dxa"/>
          </w:tcPr>
          <w:p w:rsidR="007D26B9" w:rsidRPr="005067B9" w:rsidRDefault="007D26B9" w:rsidP="00EA356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Осипова К.Т.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EA356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№27»</w:t>
            </w:r>
          </w:p>
        </w:tc>
        <w:tc>
          <w:tcPr>
            <w:tcW w:w="2552" w:type="dxa"/>
          </w:tcPr>
          <w:p w:rsidR="007D26B9" w:rsidRPr="005067B9" w:rsidRDefault="007D26B9" w:rsidP="00EA356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Батреев И.Ф.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030FB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МАОУ «Гимназия №139» </w:t>
            </w:r>
          </w:p>
        </w:tc>
        <w:tc>
          <w:tcPr>
            <w:tcW w:w="2552" w:type="dxa"/>
          </w:tcPr>
          <w:p w:rsidR="007D26B9" w:rsidRPr="005067B9" w:rsidRDefault="007D26B9" w:rsidP="00EA356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Блохина Л.Н.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EA356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"МАОУ «Лицей №131»</w:t>
            </w:r>
          </w:p>
        </w:tc>
        <w:tc>
          <w:tcPr>
            <w:tcW w:w="2552" w:type="dxa"/>
          </w:tcPr>
          <w:p w:rsidR="007D26B9" w:rsidRPr="005067B9" w:rsidRDefault="007D26B9" w:rsidP="00EA356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Улыбин Г.И.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EA356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№42»</w:t>
            </w:r>
          </w:p>
        </w:tc>
        <w:tc>
          <w:tcPr>
            <w:tcW w:w="2552" w:type="dxa"/>
          </w:tcPr>
          <w:p w:rsidR="007D26B9" w:rsidRPr="005067B9" w:rsidRDefault="007D26B9" w:rsidP="00EA356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Аисова З. А. 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EA356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ОШИ «Лицей имени Н.И. Лобачевского» КФУ</w:t>
            </w:r>
          </w:p>
        </w:tc>
        <w:tc>
          <w:tcPr>
            <w:tcW w:w="2552" w:type="dxa"/>
          </w:tcPr>
          <w:p w:rsidR="007D26B9" w:rsidRPr="005067B9" w:rsidRDefault="007D26B9" w:rsidP="00EA356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Егорова А.Н.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ОШИ «Лицей имени Н.И. Лобачевского» КФУ</w:t>
            </w:r>
          </w:p>
        </w:tc>
        <w:tc>
          <w:tcPr>
            <w:tcW w:w="2552" w:type="dxa"/>
          </w:tcPr>
          <w:p w:rsidR="007D26B9" w:rsidRPr="005067B9" w:rsidRDefault="007D26B9" w:rsidP="00EA356E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 w:rsidRPr="005067B9">
              <w:rPr>
                <w:rFonts w:eastAsia="Calibri"/>
                <w:bCs/>
                <w:lang w:eastAsia="en-US"/>
              </w:rPr>
              <w:t xml:space="preserve">Билалова Д.С. 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ОШИ «Лицей имени Н.И. Лобачевского» КФУ</w:t>
            </w:r>
          </w:p>
        </w:tc>
        <w:tc>
          <w:tcPr>
            <w:tcW w:w="2552" w:type="dxa"/>
          </w:tcPr>
          <w:p w:rsidR="007D26B9" w:rsidRPr="005067B9" w:rsidRDefault="007D26B9" w:rsidP="00EA356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Яковлев А. Е.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EA356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«Лицей№35»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Силаева Е.Н.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EA356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№186»</w:t>
            </w:r>
          </w:p>
        </w:tc>
        <w:tc>
          <w:tcPr>
            <w:tcW w:w="2552" w:type="dxa"/>
          </w:tcPr>
          <w:p w:rsidR="007D26B9" w:rsidRPr="005067B9" w:rsidRDefault="007D26B9" w:rsidP="00EA356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Бастракова </w:t>
            </w:r>
            <w:proofErr w:type="gramStart"/>
            <w:r w:rsidRPr="005067B9">
              <w:rPr>
                <w:rFonts w:eastAsia="Calibri"/>
                <w:lang w:eastAsia="en-US"/>
              </w:rPr>
              <w:t>И. В</w:t>
            </w:r>
            <w:proofErr w:type="gramEnd"/>
            <w:r w:rsidRPr="005067B9">
              <w:rPr>
                <w:rFonts w:eastAsia="Calibri"/>
                <w:lang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EA356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№16»</w:t>
            </w:r>
          </w:p>
        </w:tc>
        <w:tc>
          <w:tcPr>
            <w:tcW w:w="2552" w:type="dxa"/>
          </w:tcPr>
          <w:p w:rsidR="007D26B9" w:rsidRPr="005067B9" w:rsidRDefault="007D26B9" w:rsidP="00EA356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Павлюхина М. 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EA356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«СОШ №18»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Марданшина Е.М.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EA356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ФГКОУ «Казанское суворовское военное училище»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Чудинова Г.</w:t>
            </w:r>
            <w:proofErr w:type="gramStart"/>
            <w:r w:rsidRPr="005067B9">
              <w:rPr>
                <w:rFonts w:eastAsia="Calibri"/>
                <w:lang w:eastAsia="en-US"/>
              </w:rPr>
              <w:t>З</w:t>
            </w:r>
            <w:proofErr w:type="gramEnd"/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97DDF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№83 – ЦО»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Волкова Э.Н.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МБОУ «Гимназия №52» </w:t>
            </w:r>
          </w:p>
        </w:tc>
        <w:tc>
          <w:tcPr>
            <w:tcW w:w="2552" w:type="dxa"/>
          </w:tcPr>
          <w:p w:rsidR="007D26B9" w:rsidRPr="005067B9" w:rsidRDefault="007D26B9" w:rsidP="002657C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Смолярова О.В.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№6»</w:t>
            </w:r>
          </w:p>
        </w:tc>
        <w:tc>
          <w:tcPr>
            <w:tcW w:w="2552" w:type="dxa"/>
          </w:tcPr>
          <w:p w:rsidR="007D26B9" w:rsidRPr="005067B9" w:rsidRDefault="007D26B9" w:rsidP="002657C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Гимадеева Ч.Н..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№96»</w:t>
            </w:r>
          </w:p>
        </w:tc>
        <w:tc>
          <w:tcPr>
            <w:tcW w:w="2552" w:type="dxa"/>
          </w:tcPr>
          <w:p w:rsidR="007D26B9" w:rsidRPr="005067B9" w:rsidRDefault="007D26B9" w:rsidP="002657C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Муллахметова Ю.Г.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4165F8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«СОШ №39»</w:t>
            </w:r>
          </w:p>
        </w:tc>
        <w:tc>
          <w:tcPr>
            <w:tcW w:w="2552" w:type="dxa"/>
          </w:tcPr>
          <w:p w:rsidR="007D26B9" w:rsidRPr="005067B9" w:rsidRDefault="007D26B9" w:rsidP="002657C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 Максимова Ч. 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E93AA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МБОУ «Гимназия №28» 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Ризатдинов Н.Ф.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val="en-US" w:eastAsia="en-US"/>
              </w:rPr>
              <w:t>ОШИ «IT-Лицей» КФУ</w:t>
            </w:r>
          </w:p>
        </w:tc>
        <w:tc>
          <w:tcPr>
            <w:tcW w:w="2552" w:type="dxa"/>
          </w:tcPr>
          <w:p w:rsidR="007D26B9" w:rsidRPr="005067B9" w:rsidRDefault="007D26B9" w:rsidP="00E93AA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Аглямзянов Р.К.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4165F8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№12»</w:t>
            </w:r>
          </w:p>
        </w:tc>
        <w:tc>
          <w:tcPr>
            <w:tcW w:w="2552" w:type="dxa"/>
          </w:tcPr>
          <w:p w:rsidR="007D26B9" w:rsidRPr="005067B9" w:rsidRDefault="007D26B9" w:rsidP="00E93AA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Клековкина Н.В.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МБУДО «Центр для одаренных детей»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Мубаракшин Ф.Р.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МБУДО «Центр для одаренных детей»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Камалова Ф.И.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МБУДО «Центр для одаренных детей»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Валеева А.Б.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«Школа Солнце»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Краснов Э. 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Кировский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Московский</w:t>
            </w:r>
          </w:p>
        </w:tc>
        <w:tc>
          <w:tcPr>
            <w:tcW w:w="2976" w:type="dxa"/>
          </w:tcPr>
          <w:p w:rsidR="007D26B9" w:rsidRPr="005067B9" w:rsidRDefault="007D26B9" w:rsidP="004165F8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№120»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Татаренко Г.В.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4165F8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№130»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Островская Л.А.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№122»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Чайковская С.В.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4165F8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№102»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Щербакова Т.М.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4165F8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№122»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Садыков Ж.Н.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4165F8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№20 "Гармония"»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Салимова З.М.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№75»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Артамошина М.А.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97DDF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№20 "Гармония"»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Конышева Е.В.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4165F8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№65»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Тарасов А.И.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4165F8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№152»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Никишина Е.Ю.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4165F8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Лазарева О.С.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72148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№137»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Клековкина Л.А.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D34805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Хайруллина З.З.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72148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№151»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Тимофеева Н.В.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72148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№152»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Турутина Л.В.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72148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Сагеев М.И.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Кадымова Р.Р.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Галиева Р.Р.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72148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№50»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Кришталь С.М.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«Гимназия-</w:t>
            </w:r>
          </w:p>
          <w:p w:rsidR="007D26B9" w:rsidRPr="005067B9" w:rsidRDefault="007D26B9" w:rsidP="0072148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интернат №4»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Юлдошев А.Х.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B236E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№57»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Варфоломеева З.В.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№189»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Гимадеев И.Х.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Советский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 №121»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Хасанова Ф.А.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ind w:right="-39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№175»</w:t>
            </w:r>
          </w:p>
        </w:tc>
        <w:tc>
          <w:tcPr>
            <w:tcW w:w="2552" w:type="dxa"/>
          </w:tcPr>
          <w:p w:rsidR="007D26B9" w:rsidRPr="005067B9" w:rsidRDefault="007D26B9" w:rsidP="002657C7">
            <w:pPr>
              <w:spacing w:line="276" w:lineRule="auto"/>
              <w:ind w:right="-108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Якупова Г.А.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72148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№108»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Хаббанова Э.Н.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72148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№167»</w:t>
            </w:r>
          </w:p>
        </w:tc>
        <w:tc>
          <w:tcPr>
            <w:tcW w:w="2552" w:type="dxa"/>
          </w:tcPr>
          <w:p w:rsidR="007D26B9" w:rsidRPr="005067B9" w:rsidRDefault="007D26B9" w:rsidP="00F73C9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Макарова С.А.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72148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«Школа №141»</w:t>
            </w:r>
          </w:p>
        </w:tc>
        <w:tc>
          <w:tcPr>
            <w:tcW w:w="2552" w:type="dxa"/>
          </w:tcPr>
          <w:p w:rsidR="007D26B9" w:rsidRPr="005067B9" w:rsidRDefault="007D26B9" w:rsidP="00F73C9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Кочемасов В.Ю.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72148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№90»</w:t>
            </w:r>
          </w:p>
        </w:tc>
        <w:tc>
          <w:tcPr>
            <w:tcW w:w="2552" w:type="dxa"/>
          </w:tcPr>
          <w:p w:rsidR="007D26B9" w:rsidRPr="005067B9" w:rsidRDefault="007D26B9" w:rsidP="00F73C9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Михайлова Т.Б.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72148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№149»</w:t>
            </w:r>
          </w:p>
        </w:tc>
        <w:tc>
          <w:tcPr>
            <w:tcW w:w="2552" w:type="dxa"/>
          </w:tcPr>
          <w:p w:rsidR="007D26B9" w:rsidRPr="005067B9" w:rsidRDefault="007D26B9" w:rsidP="00F73C9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Самигуллина Г.Г.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72148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Такмовцева М.В.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72148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№167»</w:t>
            </w:r>
          </w:p>
        </w:tc>
        <w:tc>
          <w:tcPr>
            <w:tcW w:w="2552" w:type="dxa"/>
          </w:tcPr>
          <w:p w:rsidR="007D26B9" w:rsidRPr="005067B9" w:rsidRDefault="007D26B9" w:rsidP="00F73C9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Мухамадиев М.Р.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72148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«Многопрофильная школа №181»</w:t>
            </w:r>
          </w:p>
        </w:tc>
        <w:tc>
          <w:tcPr>
            <w:tcW w:w="2552" w:type="dxa"/>
          </w:tcPr>
          <w:p w:rsidR="007D26B9" w:rsidRPr="005067B9" w:rsidRDefault="007D26B9" w:rsidP="002657C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Кадиров Р.М.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72148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«Многопрофильный лицей №185»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Минабутдинова А.Г.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№47»</w:t>
            </w:r>
          </w:p>
        </w:tc>
        <w:tc>
          <w:tcPr>
            <w:tcW w:w="2552" w:type="dxa"/>
          </w:tcPr>
          <w:p w:rsidR="007D26B9" w:rsidRPr="005067B9" w:rsidRDefault="007D26B9" w:rsidP="002657C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Ахидова Е.В.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Кочемасова А.В.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Информатика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Кировский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Московский</w:t>
            </w:r>
          </w:p>
        </w:tc>
        <w:tc>
          <w:tcPr>
            <w:tcW w:w="2976" w:type="dxa"/>
          </w:tcPr>
          <w:p w:rsidR="007D26B9" w:rsidRPr="005067B9" w:rsidRDefault="007D26B9" w:rsidP="0072148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№122»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Минигуллова Р.М.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72148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«Лицей-интернат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Сафиуллин И.И.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Приволжский 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Вахитовский</w:t>
            </w:r>
          </w:p>
        </w:tc>
        <w:tc>
          <w:tcPr>
            <w:tcW w:w="2976" w:type="dxa"/>
          </w:tcPr>
          <w:p w:rsidR="007D26B9" w:rsidRPr="005067B9" w:rsidRDefault="007D26B9" w:rsidP="0072148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ОШИ «Лицей им. Н.И. Лобачевского» КФУ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Михайлин С.И.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Экономика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Нов</w:t>
            </w:r>
            <w:proofErr w:type="gramStart"/>
            <w:r w:rsidRPr="005067B9">
              <w:rPr>
                <w:rFonts w:eastAsia="Calibri"/>
                <w:lang w:eastAsia="en-US"/>
              </w:rPr>
              <w:t>о-</w:t>
            </w:r>
            <w:proofErr w:type="gramEnd"/>
            <w:r w:rsidRPr="005067B9">
              <w:rPr>
                <w:rFonts w:eastAsia="Calibri"/>
                <w:lang w:eastAsia="en-US"/>
              </w:rPr>
              <w:t xml:space="preserve"> Савиновский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«Лицей №177»</w:t>
            </w:r>
          </w:p>
        </w:tc>
        <w:tc>
          <w:tcPr>
            <w:tcW w:w="2552" w:type="dxa"/>
          </w:tcPr>
          <w:p w:rsidR="007D26B9" w:rsidRPr="005067B9" w:rsidRDefault="007D26B9" w:rsidP="00F73C9E">
            <w:pPr>
              <w:spacing w:line="276" w:lineRule="auto"/>
            </w:pPr>
            <w:r w:rsidRPr="005067B9">
              <w:t>Хамиева Ш.И.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Саяпин В.А.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Инженерный лицей-интернат КНИТУ-КАИ</w:t>
            </w:r>
          </w:p>
        </w:tc>
        <w:tc>
          <w:tcPr>
            <w:tcW w:w="2552" w:type="dxa"/>
          </w:tcPr>
          <w:p w:rsidR="007D26B9" w:rsidRPr="005067B9" w:rsidRDefault="007D26B9" w:rsidP="00F73C9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Шмурыгин Г.В.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Вахитовский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Приволжский</w:t>
            </w:r>
          </w:p>
        </w:tc>
        <w:tc>
          <w:tcPr>
            <w:tcW w:w="2976" w:type="dxa"/>
          </w:tcPr>
          <w:p w:rsidR="007D26B9" w:rsidRPr="005067B9" w:rsidRDefault="007D26B9" w:rsidP="001042CA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МАОУ «Гимназия №139» </w:t>
            </w:r>
          </w:p>
        </w:tc>
        <w:tc>
          <w:tcPr>
            <w:tcW w:w="2552" w:type="dxa"/>
          </w:tcPr>
          <w:p w:rsidR="007D26B9" w:rsidRPr="005067B9" w:rsidRDefault="007D26B9" w:rsidP="002657C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Фазылзянова И.И.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22771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№16»</w:t>
            </w:r>
          </w:p>
        </w:tc>
        <w:tc>
          <w:tcPr>
            <w:tcW w:w="2552" w:type="dxa"/>
          </w:tcPr>
          <w:p w:rsidR="007D26B9" w:rsidRPr="005067B9" w:rsidRDefault="007D26B9" w:rsidP="002657C7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Павлюхина М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22771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«СОШ №18»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Марданшина Е.М.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22771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ФГКОУ «Казанское суворовское военное училище»</w:t>
            </w:r>
          </w:p>
        </w:tc>
        <w:tc>
          <w:tcPr>
            <w:tcW w:w="2552" w:type="dxa"/>
          </w:tcPr>
          <w:p w:rsidR="007D26B9" w:rsidRPr="005067B9" w:rsidRDefault="007D26B9" w:rsidP="002657C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Арапов К.А.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22771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№6»</w:t>
            </w:r>
          </w:p>
        </w:tc>
        <w:tc>
          <w:tcPr>
            <w:tcW w:w="2552" w:type="dxa"/>
          </w:tcPr>
          <w:p w:rsidR="007D26B9" w:rsidRPr="005067B9" w:rsidRDefault="007D26B9" w:rsidP="002657C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Зелепукина Л. 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Кировский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Московский</w:t>
            </w:r>
          </w:p>
        </w:tc>
        <w:tc>
          <w:tcPr>
            <w:tcW w:w="2976" w:type="dxa"/>
          </w:tcPr>
          <w:p w:rsidR="007D26B9" w:rsidRPr="005067B9" w:rsidRDefault="007D26B9" w:rsidP="0022771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№57»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Варфоломеева З.В.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22771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№137»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Клековкина Л.А.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22771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№122»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Садыков Ж.Н.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22771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№152»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Никишина Е.Ю.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Советский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22771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Миронская Л.Г.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22771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№149»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Абдреева А.В.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Шакирова Г.Р.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b/>
                <w:lang w:eastAsia="en-US"/>
              </w:rPr>
            </w:pPr>
            <w:r w:rsidRPr="005067B9">
              <w:rPr>
                <w:b/>
                <w:lang w:eastAsia="en-US"/>
              </w:rPr>
              <w:t>Английский язык (письменный тур)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 xml:space="preserve">Авиастроительный </w:t>
            </w:r>
            <w:proofErr w:type="gramStart"/>
            <w:r w:rsidRPr="005067B9">
              <w:rPr>
                <w:lang w:eastAsia="en-US"/>
              </w:rPr>
              <w:t>Ново-Савиновский</w:t>
            </w:r>
            <w:proofErr w:type="gramEnd"/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№33»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Шарафутдинова Э.Р.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«Лицей №145»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Еремина Э.Г.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№31»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Бикетова Я.О.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№85»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Овчинникова В.Л.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МАОУ «Лицей-интернат №7»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Гайнуллин Г.С.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№132»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Шашкина О</w:t>
            </w:r>
            <w:proofErr w:type="gramStart"/>
            <w:r w:rsidRPr="005067B9">
              <w:rPr>
                <w:lang w:eastAsia="en-US"/>
              </w:rPr>
              <w:t>,В</w:t>
            </w:r>
            <w:proofErr w:type="gramEnd"/>
            <w:r w:rsidRPr="005067B9">
              <w:rPr>
                <w:lang w:eastAsia="en-US"/>
              </w:rPr>
              <w:t>,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№155»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Хайруллина Л.М.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МАОУ «Школа №165»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Эстис В.А.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МАОУ «Лицей-интернат №7»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Гисматуллин И.И.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«Лицей №177»</w:t>
            </w:r>
          </w:p>
        </w:tc>
        <w:tc>
          <w:tcPr>
            <w:tcW w:w="2552" w:type="dxa"/>
          </w:tcPr>
          <w:p w:rsidR="007D26B9" w:rsidRPr="005067B9" w:rsidRDefault="007D26B9" w:rsidP="002657C7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Зайнутдинова А. Р.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E93AAD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№179»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Калмыкова О.А.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 xml:space="preserve">Гарипова Ж.Н. 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Вахитовский Приволжский</w:t>
            </w:r>
          </w:p>
        </w:tc>
        <w:tc>
          <w:tcPr>
            <w:tcW w:w="2976" w:type="dxa"/>
          </w:tcPr>
          <w:p w:rsidR="007D26B9" w:rsidRPr="005067B9" w:rsidRDefault="007D26B9" w:rsidP="00E93AAD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№80»</w:t>
            </w:r>
          </w:p>
        </w:tc>
        <w:tc>
          <w:tcPr>
            <w:tcW w:w="2552" w:type="dxa"/>
          </w:tcPr>
          <w:p w:rsidR="007D26B9" w:rsidRPr="005067B9" w:rsidRDefault="007D26B9" w:rsidP="002657C7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Файзуллина Д.К.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E93AAD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МАОУ «Гимназия №19»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Сахабудинова Х.Ф.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E93AAD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№27»</w:t>
            </w:r>
          </w:p>
        </w:tc>
        <w:tc>
          <w:tcPr>
            <w:tcW w:w="2552" w:type="dxa"/>
          </w:tcPr>
          <w:p w:rsidR="007D26B9" w:rsidRPr="005067B9" w:rsidRDefault="007D26B9" w:rsidP="002657C7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Сабирзянова Л. Х.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E93AAD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МАОУ «Гимназия №139-Центр образования» Приволжского района г. Казани</w:t>
            </w:r>
          </w:p>
        </w:tc>
        <w:tc>
          <w:tcPr>
            <w:tcW w:w="2552" w:type="dxa"/>
          </w:tcPr>
          <w:p w:rsidR="007D26B9" w:rsidRPr="005067B9" w:rsidRDefault="007D26B9" w:rsidP="002657C7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Онегина Л. Н.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E93AAD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МАОУ «Лицей №131»</w:t>
            </w:r>
          </w:p>
        </w:tc>
        <w:tc>
          <w:tcPr>
            <w:tcW w:w="2552" w:type="dxa"/>
          </w:tcPr>
          <w:p w:rsidR="007D26B9" w:rsidRPr="005067B9" w:rsidRDefault="007D26B9" w:rsidP="002657C7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Серебрякова М. Г.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МАОУ «Лицей №131»</w:t>
            </w:r>
          </w:p>
        </w:tc>
        <w:tc>
          <w:tcPr>
            <w:tcW w:w="2552" w:type="dxa"/>
          </w:tcPr>
          <w:p w:rsidR="007D26B9" w:rsidRPr="005067B9" w:rsidRDefault="007D26B9" w:rsidP="002657C7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Рахманова Л. Р.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E93AAD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№10»</w:t>
            </w:r>
          </w:p>
        </w:tc>
        <w:tc>
          <w:tcPr>
            <w:tcW w:w="2552" w:type="dxa"/>
          </w:tcPr>
          <w:p w:rsidR="007D26B9" w:rsidRPr="005067B9" w:rsidRDefault="007D26B9" w:rsidP="002657C7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Сайманова А.И.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97DDF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№42»</w:t>
            </w:r>
          </w:p>
        </w:tc>
        <w:tc>
          <w:tcPr>
            <w:tcW w:w="2552" w:type="dxa"/>
          </w:tcPr>
          <w:p w:rsidR="007D26B9" w:rsidRPr="005067B9" w:rsidRDefault="007D26B9" w:rsidP="002657C7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Хайретдинова А. А. 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97DDF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«Лицей № 116»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Бабинцева Н.Л.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97DDF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«СОШ №73»</w:t>
            </w:r>
          </w:p>
        </w:tc>
        <w:tc>
          <w:tcPr>
            <w:tcW w:w="2552" w:type="dxa"/>
          </w:tcPr>
          <w:p w:rsidR="007D26B9" w:rsidRPr="005067B9" w:rsidRDefault="007D26B9" w:rsidP="002657C7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Гамберова Е.В.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97DDF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МАОУ «СОШ №39»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Тинчурина Т.В.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ОШИ "Лицей имени Н.И. Лобачевского" КФУ</w:t>
            </w:r>
          </w:p>
        </w:tc>
        <w:tc>
          <w:tcPr>
            <w:tcW w:w="2552" w:type="dxa"/>
          </w:tcPr>
          <w:p w:rsidR="007D26B9" w:rsidRPr="005067B9" w:rsidRDefault="007D26B9" w:rsidP="002657C7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Шакурова Е.А.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ОШИ "Лицей имени Н.И. Лобачевского" КФУ</w:t>
            </w:r>
          </w:p>
        </w:tc>
        <w:tc>
          <w:tcPr>
            <w:tcW w:w="2552" w:type="dxa"/>
          </w:tcPr>
          <w:p w:rsidR="007D26B9" w:rsidRPr="005067B9" w:rsidRDefault="007D26B9" w:rsidP="002657C7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Швейкина М.Н.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97DDF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«Лицей №35»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Варисова С.С.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97DDF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№16»</w:t>
            </w:r>
          </w:p>
        </w:tc>
        <w:tc>
          <w:tcPr>
            <w:tcW w:w="2552" w:type="dxa"/>
          </w:tcPr>
          <w:p w:rsidR="007D26B9" w:rsidRPr="005067B9" w:rsidRDefault="007D26B9" w:rsidP="002657C7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Багаутдинова А.Р.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97DDF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МАОУ «СОШ №18»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Штром Т.К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МАОУ «СОШ №18»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Мадирова И.Н.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97DDF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ФГКОУ «Казанское суворовское военное училище»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Горицкая Г.В.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97DDF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«Лицей №83 – ЦО»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Тагирова Д.Ю.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97DDF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№82»</w:t>
            </w:r>
          </w:p>
        </w:tc>
        <w:tc>
          <w:tcPr>
            <w:tcW w:w="2552" w:type="dxa"/>
          </w:tcPr>
          <w:p w:rsidR="007D26B9" w:rsidRPr="005067B9" w:rsidRDefault="007D26B9" w:rsidP="00C97DDF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Сафиуллина А.. Ф.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97DDF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 xml:space="preserve">МБОУ «Лицей №78 "Фарватер"» </w:t>
            </w:r>
          </w:p>
        </w:tc>
        <w:tc>
          <w:tcPr>
            <w:tcW w:w="2552" w:type="dxa"/>
          </w:tcPr>
          <w:p w:rsidR="007D26B9" w:rsidRPr="005067B9" w:rsidRDefault="007D26B9" w:rsidP="002657C7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Шарафеева В.В.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97DDF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№6»</w:t>
            </w:r>
          </w:p>
        </w:tc>
        <w:tc>
          <w:tcPr>
            <w:tcW w:w="2552" w:type="dxa"/>
          </w:tcPr>
          <w:p w:rsidR="007D26B9" w:rsidRPr="005067B9" w:rsidRDefault="007D26B9" w:rsidP="002657C7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Матвеева Э.Х.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97DDF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Садыйкова И.И.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2637D9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№27»</w:t>
            </w:r>
          </w:p>
        </w:tc>
        <w:tc>
          <w:tcPr>
            <w:tcW w:w="2552" w:type="dxa"/>
          </w:tcPr>
          <w:p w:rsidR="007D26B9" w:rsidRPr="005067B9" w:rsidRDefault="007D26B9" w:rsidP="002657C7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Файзулина А.В.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1042CA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 xml:space="preserve">МАОУ «Гимназия №139» </w:t>
            </w:r>
          </w:p>
        </w:tc>
        <w:tc>
          <w:tcPr>
            <w:tcW w:w="2552" w:type="dxa"/>
          </w:tcPr>
          <w:p w:rsidR="007D26B9" w:rsidRPr="005067B9" w:rsidRDefault="007D26B9" w:rsidP="002657C7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Онегина Л.Н.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«Лицей №35»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Галеева Г.К.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361742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«Лицей №186»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Галиахметова А.Р.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№16»</w:t>
            </w:r>
          </w:p>
        </w:tc>
        <w:tc>
          <w:tcPr>
            <w:tcW w:w="2552" w:type="dxa"/>
          </w:tcPr>
          <w:p w:rsidR="007D26B9" w:rsidRPr="005067B9" w:rsidRDefault="007D26B9" w:rsidP="002657C7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Сайфутдинова Л.Ф..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№82»</w:t>
            </w:r>
          </w:p>
        </w:tc>
        <w:tc>
          <w:tcPr>
            <w:tcW w:w="2552" w:type="dxa"/>
          </w:tcPr>
          <w:p w:rsidR="007D26B9" w:rsidRPr="005067B9" w:rsidRDefault="007D26B9" w:rsidP="002657C7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Сафиуллина А.Ф.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361742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№96»</w:t>
            </w:r>
          </w:p>
        </w:tc>
        <w:tc>
          <w:tcPr>
            <w:tcW w:w="2552" w:type="dxa"/>
          </w:tcPr>
          <w:p w:rsidR="007D26B9" w:rsidRPr="005067B9" w:rsidRDefault="007D26B9" w:rsidP="002657C7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Ахметзянова Г. Ф.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361742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МАОУ «СОШИ СОлНЦе», МБОУ «СОШ №51» </w:t>
            </w:r>
          </w:p>
        </w:tc>
        <w:tc>
          <w:tcPr>
            <w:tcW w:w="2552" w:type="dxa"/>
          </w:tcPr>
          <w:p w:rsidR="007D26B9" w:rsidRPr="005067B9" w:rsidRDefault="007D26B9" w:rsidP="001042CA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 xml:space="preserve">Вавилова </w:t>
            </w:r>
            <w:proofErr w:type="gramStart"/>
            <w:r w:rsidRPr="005067B9">
              <w:rPr>
                <w:lang w:eastAsia="en-US"/>
              </w:rPr>
              <w:t>Г. А.</w:t>
            </w:r>
            <w:proofErr w:type="gramEnd"/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Кировский Московский</w:t>
            </w:r>
          </w:p>
        </w:tc>
        <w:tc>
          <w:tcPr>
            <w:tcW w:w="2976" w:type="dxa"/>
          </w:tcPr>
          <w:p w:rsidR="007D26B9" w:rsidRPr="005067B9" w:rsidRDefault="007D26B9" w:rsidP="00361742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№152»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Романчева А.Р.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361742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№153»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Давыдова О.В.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№122»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Демешкевич Е.В.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МАОУ «Лицей-интернат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Колесников Д.П.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361742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№17»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Хайбуллина Г.Н.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361742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№57»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Балитова Г.Р.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МАОУ «Гимназия-интернат №4»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Кэрулы Н.Ф.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№122»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Макарова Е.В.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№102»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Зотова А.Р.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" Школа № 55"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Маликова А.А.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№20 "Гармония"»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Гижирова С.В.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361742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№75»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Александрова А.А.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№102»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Зотова А.Р.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361742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МАВОУ «Гимназия - интернат №4»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Шакирзянова Л.М.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«Гимназия №102»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Черноудова А.А.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«Гимназия №102»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Зарипова А.И.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«СОШ №65»</w:t>
            </w:r>
          </w:p>
        </w:tc>
        <w:tc>
          <w:tcPr>
            <w:tcW w:w="2552" w:type="dxa"/>
          </w:tcPr>
          <w:p w:rsidR="007D26B9" w:rsidRPr="005067B9" w:rsidRDefault="007D26B9" w:rsidP="00B236ED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Нугманов Ф.И.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B236ED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№81»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Андреева Н.С.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B236ED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№153»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Калинина Е.Н.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№153»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Тимофеева Е.Г.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rPr>
          <w:trHeight w:val="420"/>
        </w:trPr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№64»</w:t>
            </w:r>
          </w:p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Мухаметзарипова Д.</w:t>
            </w:r>
            <w:proofErr w:type="gramStart"/>
            <w:r w:rsidRPr="005067B9">
              <w:rPr>
                <w:lang w:eastAsia="en-US"/>
              </w:rPr>
              <w:t>Р</w:t>
            </w:r>
            <w:proofErr w:type="gramEnd"/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rPr>
          <w:trHeight w:val="420"/>
        </w:trPr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«Лицей-интернат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Гиниятов А.Д.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rPr>
          <w:trHeight w:val="420"/>
        </w:trPr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«Лицей-интернат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Камалов А.Г.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Советский</w:t>
            </w:r>
          </w:p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E8628F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«СОШ №169»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Кузнецова Э. А.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361742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 «Гимназия №93»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Савельева А. Х.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МАОУ «Лицей №121»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Бердинская О.Н.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№140» 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Бикмиева Н.З.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Брусова Л. В.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«Многопрофильная школа №181»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Габдрахманова Е.С.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993768">
            <w:pPr>
              <w:spacing w:line="276" w:lineRule="auto"/>
              <w:rPr>
                <w:highlight w:val="green"/>
                <w:lang w:eastAsia="en-US"/>
              </w:rPr>
            </w:pPr>
            <w:r w:rsidRPr="005067B9">
              <w:rPr>
                <w:lang w:eastAsia="en-US"/>
              </w:rPr>
              <w:t xml:space="preserve">МБОУ «Гимназия №20» </w:t>
            </w:r>
          </w:p>
        </w:tc>
        <w:tc>
          <w:tcPr>
            <w:tcW w:w="2552" w:type="dxa"/>
          </w:tcPr>
          <w:p w:rsidR="007D26B9" w:rsidRPr="005067B9" w:rsidRDefault="007D26B9" w:rsidP="00993768">
            <w:pPr>
              <w:spacing w:line="276" w:lineRule="auto"/>
              <w:rPr>
                <w:highlight w:val="green"/>
                <w:lang w:eastAsia="en-US"/>
              </w:rPr>
            </w:pPr>
            <w:r w:rsidRPr="005067B9">
              <w:rPr>
                <w:lang w:eastAsia="en-US"/>
              </w:rPr>
              <w:t>Ахметгареева З.М.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green"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green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735C64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№183»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Набиева Ю.Т.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«Многорофильный лицей №11»</w:t>
            </w:r>
          </w:p>
        </w:tc>
        <w:tc>
          <w:tcPr>
            <w:tcW w:w="2552" w:type="dxa"/>
          </w:tcPr>
          <w:p w:rsidR="007D26B9" w:rsidRPr="005067B9" w:rsidRDefault="007D26B9" w:rsidP="00735C64">
            <w:pPr>
              <w:spacing w:line="276" w:lineRule="auto"/>
              <w:rPr>
                <w:highlight w:val="green"/>
                <w:lang w:eastAsia="en-US"/>
              </w:rPr>
            </w:pPr>
            <w:r w:rsidRPr="005067B9">
              <w:rPr>
                <w:lang w:eastAsia="en-US"/>
              </w:rPr>
              <w:t>Шагидуллина А.А.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«Лицей №149»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Миргалеева Д.Р.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b/>
                <w:lang w:eastAsia="en-US"/>
              </w:rPr>
            </w:pPr>
            <w:r w:rsidRPr="005067B9">
              <w:rPr>
                <w:b/>
                <w:lang w:eastAsia="en-US"/>
              </w:rPr>
              <w:t>Английский язык (устный тур)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 xml:space="preserve">Авиастроительный </w:t>
            </w:r>
            <w:proofErr w:type="gramStart"/>
            <w:r w:rsidRPr="005067B9">
              <w:rPr>
                <w:lang w:eastAsia="en-US"/>
              </w:rPr>
              <w:t>Ново-Савиновский</w:t>
            </w:r>
            <w:proofErr w:type="gramEnd"/>
          </w:p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№10»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Маняпова Ч.Г.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9E73F5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№33»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Титова ИН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№54»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Ермолаева И.Н.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№91»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Панфилова М.М.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9E73F5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 xml:space="preserve">Хасанова </w:t>
            </w:r>
            <w:proofErr w:type="gramStart"/>
            <w:r w:rsidRPr="005067B9">
              <w:rPr>
                <w:lang w:eastAsia="en-US"/>
              </w:rPr>
              <w:t>Г. Р.</w:t>
            </w:r>
            <w:proofErr w:type="gramEnd"/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«Лицей №23»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Ахметшина Г.М.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 «Школа № 49»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Геркина О.А.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МАОУ «Лицей-интернат №7»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Мухаметов И.И.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№103»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Гимадиева А.Р.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№113»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Гафиятуллина Р.Р.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№132»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Самигуллина Р.Ф.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№132»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Николаева Л.П.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МАОУ «Лицей №146 “Ресурс”»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Низамутдинова Р.С.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№155»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Гарипова Н.И.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МАОУ «Школа №165»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Салахова Э.Р.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№170»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Валиуллова Л.А.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«Лицей №177»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Галиуллина С.В.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9E73F5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№179»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Ларионова И.Е.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Приволжский</w:t>
            </w:r>
          </w:p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Вахитовский</w:t>
            </w:r>
          </w:p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№16»</w:t>
            </w:r>
          </w:p>
        </w:tc>
        <w:tc>
          <w:tcPr>
            <w:tcW w:w="2552" w:type="dxa"/>
          </w:tcPr>
          <w:p w:rsidR="007D26B9" w:rsidRPr="005067B9" w:rsidRDefault="007D26B9" w:rsidP="00203EDF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Хакимова Э.И.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«Лицей №131»</w:t>
            </w:r>
          </w:p>
        </w:tc>
        <w:tc>
          <w:tcPr>
            <w:tcW w:w="2552" w:type="dxa"/>
          </w:tcPr>
          <w:p w:rsidR="007D26B9" w:rsidRPr="005067B9" w:rsidRDefault="007D26B9" w:rsidP="00203EDF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Бариева Л.К.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«Лицей №131»</w:t>
            </w:r>
          </w:p>
        </w:tc>
        <w:tc>
          <w:tcPr>
            <w:tcW w:w="2552" w:type="dxa"/>
          </w:tcPr>
          <w:p w:rsidR="007D26B9" w:rsidRPr="005067B9" w:rsidRDefault="007D26B9" w:rsidP="00203EDF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Кузьмина Н.О.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1042CA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№127»</w:t>
            </w:r>
          </w:p>
        </w:tc>
        <w:tc>
          <w:tcPr>
            <w:tcW w:w="2552" w:type="dxa"/>
          </w:tcPr>
          <w:p w:rsidR="007D26B9" w:rsidRPr="005067B9" w:rsidRDefault="007D26B9" w:rsidP="00342194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Газизова А.Ш.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9E73F5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ОШИ «Лицей имени Н.И. Лобачевского» КФУ</w:t>
            </w:r>
          </w:p>
        </w:tc>
        <w:tc>
          <w:tcPr>
            <w:tcW w:w="2552" w:type="dxa"/>
          </w:tcPr>
          <w:p w:rsidR="007D26B9" w:rsidRPr="005067B9" w:rsidRDefault="007D26B9" w:rsidP="00203EDF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Рохас Г.А.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МАОУ «СОШ №39»</w:t>
            </w:r>
          </w:p>
        </w:tc>
        <w:tc>
          <w:tcPr>
            <w:tcW w:w="2552" w:type="dxa"/>
          </w:tcPr>
          <w:p w:rsidR="007D26B9" w:rsidRPr="005067B9" w:rsidRDefault="007D26B9" w:rsidP="00C97DDF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Дроздова Е. А.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МАОУ «СОШ №18»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Захарова Г.А.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203EDF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№98»</w:t>
            </w:r>
          </w:p>
        </w:tc>
        <w:tc>
          <w:tcPr>
            <w:tcW w:w="2552" w:type="dxa"/>
          </w:tcPr>
          <w:p w:rsidR="007D26B9" w:rsidRPr="005067B9" w:rsidRDefault="007D26B9" w:rsidP="00B236ED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Шугина Р.М.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№13»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Нигматуллина Г.Ф.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"Лицей №83 - ЦО"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Галимуллина И.В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97DDF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№6»</w:t>
            </w:r>
          </w:p>
        </w:tc>
        <w:tc>
          <w:tcPr>
            <w:tcW w:w="2552" w:type="dxa"/>
          </w:tcPr>
          <w:p w:rsidR="007D26B9" w:rsidRPr="005067B9" w:rsidRDefault="007D26B9" w:rsidP="00203EDF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Леушина Л.Г.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№10»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Желтякова А.Р.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203EDF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 xml:space="preserve">МБОУ «Лицей №186» </w:t>
            </w:r>
          </w:p>
        </w:tc>
        <w:tc>
          <w:tcPr>
            <w:tcW w:w="2552" w:type="dxa"/>
          </w:tcPr>
          <w:p w:rsidR="007D26B9" w:rsidRPr="005067B9" w:rsidRDefault="007D26B9" w:rsidP="00203EDF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Опарина Л.Ф.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«СОШ №39»</w:t>
            </w:r>
          </w:p>
        </w:tc>
        <w:tc>
          <w:tcPr>
            <w:tcW w:w="2552" w:type="dxa"/>
          </w:tcPr>
          <w:p w:rsidR="007D26B9" w:rsidRPr="005067B9" w:rsidRDefault="007D26B9" w:rsidP="00C97DDF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Нейман А.А.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«СОШ №39»</w:t>
            </w:r>
          </w:p>
        </w:tc>
        <w:tc>
          <w:tcPr>
            <w:tcW w:w="2552" w:type="dxa"/>
          </w:tcPr>
          <w:p w:rsidR="007D26B9" w:rsidRPr="005067B9" w:rsidRDefault="007D26B9" w:rsidP="00C97DDF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Нейман Г.А.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ФГКОУ «Казанское суворовское военное училище»</w:t>
            </w:r>
          </w:p>
        </w:tc>
        <w:tc>
          <w:tcPr>
            <w:tcW w:w="2552" w:type="dxa"/>
          </w:tcPr>
          <w:p w:rsidR="007D26B9" w:rsidRPr="005067B9" w:rsidRDefault="007D26B9" w:rsidP="00C97DDF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Росихина Г.Ш.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Кировский</w:t>
            </w:r>
          </w:p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Московский</w:t>
            </w:r>
          </w:p>
        </w:tc>
        <w:tc>
          <w:tcPr>
            <w:tcW w:w="2976" w:type="dxa"/>
          </w:tcPr>
          <w:p w:rsidR="007D26B9" w:rsidRPr="005067B9" w:rsidRDefault="007D26B9" w:rsidP="00203EDF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Абдуллина Ф.Г.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203EDF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№34»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Королева Л.Н.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№122»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Альмиева Р.М.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№102»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Хабибрахманова Р.Р.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№70»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Хабибуллина И.И.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№122»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Герчикова И.Е.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№70»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Миронова Е.Д.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№122»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Гагарина С.В.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№17»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Гилазиева Л.Х.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№64»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Мухаметзарипова Д.Р.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№152»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Горожанина О.В.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D34805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№151»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Фаррахова Л.Ш.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"Гимназия №122»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Абдуллаева Т.И.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D34805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№75»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Алешечкина О.В.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D34805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№135»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Мухаметшина Ю.А.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№20 "Гармония"»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Гижирова С.В.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D34805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№15»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Бикмухаметова А.Р.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№153»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Тимофеева Е.Г.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МАОУ  «Татарская гимназия № 2» при КФУ</w:t>
            </w:r>
          </w:p>
        </w:tc>
        <w:tc>
          <w:tcPr>
            <w:tcW w:w="2552" w:type="dxa"/>
          </w:tcPr>
          <w:p w:rsidR="007D26B9" w:rsidRPr="005067B9" w:rsidRDefault="007D26B9" w:rsidP="00977A08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Замалтдинова Г.Р.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«СОШ №65»</w:t>
            </w:r>
          </w:p>
        </w:tc>
        <w:tc>
          <w:tcPr>
            <w:tcW w:w="2552" w:type="dxa"/>
          </w:tcPr>
          <w:p w:rsidR="007D26B9" w:rsidRPr="005067B9" w:rsidRDefault="007D26B9" w:rsidP="00B236ED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Нугманов Ф.И.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МАОУ «Гимназия-</w:t>
            </w:r>
            <w:r w:rsidRPr="005067B9">
              <w:rPr>
                <w:lang w:eastAsia="en-US"/>
              </w:rPr>
              <w:lastRenderedPageBreak/>
              <w:t>интернат №4»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lastRenderedPageBreak/>
              <w:t>Аюпова Л.Р.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№153»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Калинина Н.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D34805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№12»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Безбрязова Р.И.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Советский</w:t>
            </w:r>
          </w:p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«СОШ №167»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Нигматуллина В.И.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977A08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№47»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Никифорова С.В.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977A08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№22»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Радионова Н.И.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3F6F72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МАОУ «Гимназия №141»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Ахмадуллина А. Н.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МАОУ «Гимназия №141»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Шарипова А. У.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3F6F72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«Школа №161»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Зарипова Ф. С.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3F6F72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«Лицей №149»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Мингалимова Г.Р.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№183»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Гульманова Д.И.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3F6F72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«СОШ №15»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Нурисламова З.З.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9149E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«Лицей №159»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Гензе Е. В.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Шаймарданова О.А.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vMerge/>
            <w:tcBorders>
              <w:bottom w:val="single" w:sz="4" w:space="0" w:color="FFFFFF"/>
            </w:tcBorders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FFFFFF"/>
            </w:tcBorders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«Гимназия №183»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Чалиян К.М.</w:t>
            </w:r>
          </w:p>
        </w:tc>
      </w:tr>
      <w:tr w:rsidR="007D26B9" w:rsidRPr="005067B9" w:rsidTr="005067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c>
          <w:tcPr>
            <w:tcW w:w="2127" w:type="dxa"/>
            <w:tcBorders>
              <w:top w:val="single" w:sz="4" w:space="0" w:color="FFFFFF"/>
            </w:tcBorders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FFFFFF"/>
            </w:tcBorders>
          </w:tcPr>
          <w:p w:rsidR="007D26B9" w:rsidRPr="005067B9" w:rsidRDefault="007D26B9" w:rsidP="00F809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203EDF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МБОУ «Лицей №186»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lang w:eastAsia="en-US"/>
              </w:rPr>
            </w:pPr>
            <w:r w:rsidRPr="005067B9">
              <w:rPr>
                <w:lang w:eastAsia="en-US"/>
              </w:rPr>
              <w:t>Шакртова М.С.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Физика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 w:rsidRPr="005067B9">
              <w:rPr>
                <w:rFonts w:eastAsia="Calibri"/>
                <w:lang w:eastAsia="en-US"/>
              </w:rPr>
              <w:t>Ново-Савиновский</w:t>
            </w:r>
            <w:proofErr w:type="gramEnd"/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Авиастроительный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«Лицей-интернат №7»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Шайхулин И.С.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«Лицей-интернат №7»</w:t>
            </w:r>
          </w:p>
        </w:tc>
        <w:tc>
          <w:tcPr>
            <w:tcW w:w="2552" w:type="dxa"/>
          </w:tcPr>
          <w:p w:rsidR="007D26B9" w:rsidRPr="005067B9" w:rsidRDefault="007D26B9" w:rsidP="00F9149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Сеидов Э. 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9149E">
            <w:pPr>
              <w:spacing w:line="276" w:lineRule="auto"/>
            </w:pPr>
            <w:r w:rsidRPr="005067B9">
              <w:t>МБОУ «Средняя школа №119»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Родыгин С.И.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№177»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Чуркин К.О.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25C03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МБОУ «Школа №71» </w:t>
            </w:r>
          </w:p>
        </w:tc>
        <w:tc>
          <w:tcPr>
            <w:tcW w:w="2552" w:type="dxa"/>
          </w:tcPr>
          <w:p w:rsidR="007D26B9" w:rsidRPr="005067B9" w:rsidRDefault="007D26B9" w:rsidP="00735C64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Мубаракшина С. 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№145»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Валиуллина Н.В.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Инженерный Лицей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Саматов Р.Ф.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Инженерный Лицей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Низамутдинов Л.И.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Приволжский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Вахитовский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ОШИ «Лицей имени Н.И. Лобачевского» КФУ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Храмова О.Н.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«Лицей №131»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Заяц А.Е.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«Лицей №131»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Синцова Ю.В.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«Лицей №131»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highlight w:val="red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Яковлева Ю.В.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Алтынбаева Л.А.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25C03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ОШИ «Лицей имени Н.И. Лобачевского» КФУ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Мубаракшин Р.И.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ОШИ «Лицей имени Н.И. Лобачевского» КФУ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Тележников Н.В.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ФГКОУ «Казанское суворовское военное училище»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Хафизова Л.М.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B1738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Ракова Э.Э.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ОШИ «</w:t>
            </w:r>
            <w:r w:rsidRPr="005067B9">
              <w:rPr>
                <w:rFonts w:eastAsia="Calibri"/>
                <w:lang w:val="en-US" w:eastAsia="en-US"/>
              </w:rPr>
              <w:t>IT</w:t>
            </w:r>
            <w:r w:rsidRPr="005067B9">
              <w:rPr>
                <w:rFonts w:eastAsia="Calibri"/>
                <w:lang w:eastAsia="en-US"/>
              </w:rPr>
              <w:t>-Лицей» КФУ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Гайнутдинова С.З.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ОШИ «</w:t>
            </w:r>
            <w:r w:rsidRPr="005067B9">
              <w:rPr>
                <w:rFonts w:eastAsia="Calibri"/>
                <w:lang w:val="en-US" w:eastAsia="en-US"/>
              </w:rPr>
              <w:t>IT</w:t>
            </w:r>
            <w:r w:rsidRPr="005067B9">
              <w:rPr>
                <w:rFonts w:eastAsia="Calibri"/>
                <w:lang w:eastAsia="en-US"/>
              </w:rPr>
              <w:t>-Лицей» КФУ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Лучкин Р.Г.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2637D9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№51»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Чепик Г.В.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«СОШ №39»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Орлова И.В.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Селиванова Г.В.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№42»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Гатина Люция Рафиковка 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B17382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 №13</w:t>
            </w:r>
            <w:r w:rsidRPr="005067B9">
              <w:rPr>
                <w:rFonts w:eastAsia="Calibri"/>
                <w:lang w:val="en-US" w:eastAsia="en-US"/>
              </w:rPr>
              <w:t>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Тахавиев И.Д.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№151»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Ланцова Т.И.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Кировский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Московский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530503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highlight w:val="red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Эткеева М.Г.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«Гимназия-интернат №4»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Осман Аслан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t>МАОУ «Гимназия-интернат №4»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hd w:val="clear" w:color="auto" w:fill="FFFFFF"/>
              <w:spacing w:line="276" w:lineRule="auto"/>
            </w:pPr>
            <w:r w:rsidRPr="005067B9">
              <w:t>Шарипова А.А.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hd w:val="clear" w:color="auto" w:fill="FFFFFF"/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«Лицей-интернат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Шакиров И.А.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№20 "Гармония"»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Соловьева О.П.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Советский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7D26B9">
              <w:rPr>
                <w:rFonts w:eastAsia="Calibri"/>
                <w:lang w:eastAsia="en-US"/>
              </w:rPr>
              <w:t>МБОУ «Гимназия №8»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Гибадулин Д.К.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№15»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Желифонова А.М.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6B07C3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№108»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Фахрисламов И.А.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№149»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Нигматуллин И.Н.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№187»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Захаров И.В.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Идиятова М.Р.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«Многопрофильный лицей №11»</w:t>
            </w:r>
          </w:p>
        </w:tc>
        <w:tc>
          <w:tcPr>
            <w:tcW w:w="2552" w:type="dxa"/>
          </w:tcPr>
          <w:p w:rsidR="007D26B9" w:rsidRPr="005067B9" w:rsidRDefault="007D26B9" w:rsidP="00530503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Шабаев М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Х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530503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АНО творческого развития детей и молодёжи «Калейдоскоп талантов»</w:t>
            </w:r>
          </w:p>
        </w:tc>
        <w:tc>
          <w:tcPr>
            <w:tcW w:w="2552" w:type="dxa"/>
          </w:tcPr>
          <w:p w:rsidR="007D26B9" w:rsidRPr="005067B9" w:rsidRDefault="007D26B9" w:rsidP="00530503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Шигапов Ш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З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Химия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Авиастроительный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 w:rsidRPr="005067B9">
              <w:rPr>
                <w:rFonts w:eastAsia="Calibri"/>
                <w:lang w:eastAsia="en-US"/>
              </w:rPr>
              <w:t>Ново-Савиновский</w:t>
            </w:r>
            <w:proofErr w:type="gramEnd"/>
          </w:p>
        </w:tc>
        <w:tc>
          <w:tcPr>
            <w:tcW w:w="2976" w:type="dxa"/>
          </w:tcPr>
          <w:p w:rsidR="007D26B9" w:rsidRPr="005067B9" w:rsidRDefault="007D26B9" w:rsidP="00530503">
            <w:pPr>
              <w:spacing w:line="276" w:lineRule="auto"/>
            </w:pPr>
            <w:r w:rsidRPr="005067B9">
              <w:t xml:space="preserve">МБОУ </w:t>
            </w:r>
            <w:r w:rsidRPr="005067B9">
              <w:rPr>
                <w:lang w:val="en-US"/>
              </w:rPr>
              <w:t>«</w:t>
            </w:r>
            <w:r w:rsidRPr="005067B9">
              <w:t xml:space="preserve">Школа </w:t>
            </w:r>
            <w:r w:rsidRPr="005067B9">
              <w:rPr>
                <w:lang w:val="en-US"/>
              </w:rPr>
              <w:t>№</w:t>
            </w:r>
            <w:r w:rsidRPr="005067B9">
              <w:t>89»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Махмутова С.Ю.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Хайруллина Э.В.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№23»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Лаврентьева Н.Н.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№155»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Садриева Г.К.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№177»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Сидоров А.В.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№113»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Замальтдинова А.М.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ГАОУ «Адымнар-Казань»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Самохина Т.А.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Приволжский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Вахитовский </w:t>
            </w:r>
          </w:p>
        </w:tc>
        <w:tc>
          <w:tcPr>
            <w:tcW w:w="2976" w:type="dxa"/>
          </w:tcPr>
          <w:p w:rsidR="007D26B9" w:rsidRPr="005067B9" w:rsidRDefault="007D26B9" w:rsidP="00530503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 №19</w:t>
            </w:r>
            <w:r w:rsidRPr="005067B9">
              <w:rPr>
                <w:rFonts w:eastAsia="Calibri"/>
                <w:lang w:val="en-US" w:eastAsia="en-US"/>
              </w:rPr>
              <w:t>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Зиятдинова Н.Г.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№27»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Муллаянова З.К.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8C2EFB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 №139»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Аблямитова Т.А.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«Лицей №131»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Хабибуллина А.Б.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«Лицей №131»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Курамшин Б.К.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№42»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Валиева Д.Н.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t>ОШИ «</w:t>
            </w:r>
            <w:r w:rsidRPr="005067B9">
              <w:rPr>
                <w:lang w:val="en-US"/>
              </w:rPr>
              <w:t>IT</w:t>
            </w:r>
            <w:r w:rsidRPr="005067B9">
              <w:t>-лицей» КФУ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Халикова Ф. Д.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ОШИ «</w:t>
            </w:r>
            <w:r w:rsidRPr="005067B9">
              <w:rPr>
                <w:lang w:val="en-US"/>
              </w:rPr>
              <w:t>IT</w:t>
            </w:r>
            <w:r w:rsidRPr="005067B9">
              <w:t>-лицей» КФУ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Массарова Е.О.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ОШИ «Лицей имени Н.И. </w:t>
            </w:r>
            <w:r w:rsidRPr="005067B9">
              <w:rPr>
                <w:rFonts w:eastAsia="Calibri"/>
                <w:lang w:eastAsia="en-US"/>
              </w:rPr>
              <w:lastRenderedPageBreak/>
              <w:t>Лобачевского» КФУ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lastRenderedPageBreak/>
              <w:t xml:space="preserve">Романова О.Н. 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ФГКОУ «Казанское суворовское военное училище»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Смирнова Н.Л.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Ахметзянова А.Р.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«СОШ №39»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 Ярошевская В.А.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Кировский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Московский</w:t>
            </w:r>
          </w:p>
        </w:tc>
        <w:tc>
          <w:tcPr>
            <w:tcW w:w="2976" w:type="dxa"/>
          </w:tcPr>
          <w:p w:rsidR="007D26B9" w:rsidRPr="005067B9" w:rsidRDefault="007D26B9" w:rsidP="008C2EFB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МБОУ </w:t>
            </w:r>
            <w:r w:rsidRPr="005067B9">
              <w:rPr>
                <w:rFonts w:eastAsia="Calibri"/>
                <w:lang w:val="en-US" w:eastAsia="en-US"/>
              </w:rPr>
              <w:t>«</w:t>
            </w:r>
            <w:r w:rsidRPr="005067B9">
              <w:rPr>
                <w:rFonts w:eastAsia="Calibri"/>
                <w:lang w:eastAsia="en-US"/>
              </w:rPr>
              <w:t>Гимназия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Халиуллина Л.К.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№75»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Сергеева И.Ю.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Гимназия №3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Хусаинова Р.Ф.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№122»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Гайфуллина А.З.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«Лицей-интернат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Зиганшин Р.Г.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«Лицей-интернат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Нигматуллин Т.Ф.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«Гимназия-интернат №4»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Корнева Л.Ф.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Советский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 №141»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Гареева Э.Р.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Хуснутдинова Д.Х.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ind w:right="-39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№175»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ind w:right="-108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Нуриева З.З.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 №121»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Тухватова Р.А.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9149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№159»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Нуриева А.И.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3964DA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№72»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Дубровская Н.Л.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3964DA">
            <w:pPr>
              <w:spacing w:line="276" w:lineRule="auto"/>
              <w:rPr>
                <w:rFonts w:eastAsia="Calibri"/>
                <w:lang w:val="tt-RU" w:eastAsia="en-US"/>
              </w:rPr>
            </w:pPr>
            <w:r w:rsidRPr="005067B9">
              <w:rPr>
                <w:rFonts w:eastAsia="Calibri"/>
                <w:lang w:val="tt-RU" w:eastAsia="en-US"/>
              </w:rPr>
              <w:t>МБОУ «Гимназия №180»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Шигапов Р.Р.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8A0571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Валиуллин Д.Л.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Биология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Авиастроительный 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 w:rsidRPr="005067B9">
              <w:rPr>
                <w:rFonts w:eastAsia="Calibri"/>
                <w:lang w:eastAsia="en-US"/>
              </w:rPr>
              <w:t>Ново-Савиновский</w:t>
            </w:r>
            <w:proofErr w:type="gramEnd"/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Газизуллина Г.К.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№54»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Миндукова С.Б.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Петрова</w:t>
            </w:r>
            <w:proofErr w:type="gramStart"/>
            <w:r w:rsidRPr="005067B9">
              <w:rPr>
                <w:rFonts w:eastAsia="Calibri"/>
                <w:lang w:eastAsia="en-US"/>
              </w:rPr>
              <w:t xml:space="preserve"> .</w:t>
            </w:r>
            <w:proofErr w:type="gramEnd"/>
            <w:r w:rsidRPr="005067B9">
              <w:rPr>
                <w:rFonts w:eastAsia="Calibri"/>
                <w:lang w:eastAsia="en-US"/>
              </w:rPr>
              <w:t>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8A0571">
            <w:pPr>
              <w:spacing w:line="276" w:lineRule="auto"/>
            </w:pPr>
            <w:r w:rsidRPr="005067B9">
              <w:rPr>
                <w:lang w:val="en-US"/>
              </w:rPr>
              <w:t>МБОУ «</w:t>
            </w:r>
            <w:r w:rsidRPr="005067B9">
              <w:t xml:space="preserve">Гимназия </w:t>
            </w:r>
            <w:r w:rsidRPr="005067B9">
              <w:rPr>
                <w:lang w:val="en-US"/>
              </w:rPr>
              <w:t>№</w:t>
            </w:r>
            <w:r w:rsidRPr="005067B9">
              <w:t>36»</w:t>
            </w:r>
          </w:p>
        </w:tc>
        <w:tc>
          <w:tcPr>
            <w:tcW w:w="2552" w:type="dxa"/>
          </w:tcPr>
          <w:p w:rsidR="007D26B9" w:rsidRPr="005067B9" w:rsidRDefault="007D26B9" w:rsidP="008A0571">
            <w:pPr>
              <w:spacing w:line="276" w:lineRule="auto"/>
              <w:rPr>
                <w:lang w:val="en-US"/>
              </w:rPr>
            </w:pPr>
            <w:r w:rsidRPr="005067B9">
              <w:t>Макарова Г</w:t>
            </w:r>
            <w:r w:rsidRPr="005067B9">
              <w:rPr>
                <w:lang w:val="en-US"/>
              </w:rPr>
              <w:t>.</w:t>
            </w:r>
            <w:r w:rsidRPr="005067B9">
              <w:t>Р</w:t>
            </w:r>
            <w:r w:rsidRPr="005067B9">
              <w:rPr>
                <w:lang w:val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«Школа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Петрова Н.В.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Домрачева Ю.В.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№103»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Смирнова А.А.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№113»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Минкабирова Р.Г.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№177»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Сергеева С.В.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9C684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№17</w:t>
            </w:r>
            <w:r w:rsidRPr="005067B9">
              <w:rPr>
                <w:rFonts w:eastAsia="Calibri"/>
                <w:lang w:val="en-US" w:eastAsia="en-US"/>
              </w:rPr>
              <w:t>9</w:t>
            </w:r>
            <w:r w:rsidRPr="005067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Новикова С.В.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Вахитовский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Приволжский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030FB2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№80</w:t>
            </w:r>
            <w:r w:rsidRPr="005067B9">
              <w:rPr>
                <w:rFonts w:eastAsia="Calibri"/>
                <w:lang w:val="en-US" w:eastAsia="en-US"/>
              </w:rPr>
              <w:t>»</w:t>
            </w:r>
          </w:p>
        </w:tc>
        <w:tc>
          <w:tcPr>
            <w:tcW w:w="2552" w:type="dxa"/>
          </w:tcPr>
          <w:p w:rsidR="007D26B9" w:rsidRPr="005067B9" w:rsidRDefault="007D26B9" w:rsidP="00203EDF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Шакирова Г.З.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 №19»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Поликарпова А.А.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№98»</w:t>
            </w:r>
          </w:p>
        </w:tc>
        <w:tc>
          <w:tcPr>
            <w:tcW w:w="2552" w:type="dxa"/>
          </w:tcPr>
          <w:p w:rsidR="007D26B9" w:rsidRPr="005067B9" w:rsidRDefault="007D26B9" w:rsidP="00203EDF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Ибрагимов И.Х.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Яшина Е.В.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№27»</w:t>
            </w:r>
          </w:p>
        </w:tc>
        <w:tc>
          <w:tcPr>
            <w:tcW w:w="2552" w:type="dxa"/>
          </w:tcPr>
          <w:p w:rsidR="007D26B9" w:rsidRPr="005067B9" w:rsidRDefault="007D26B9" w:rsidP="00203EDF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Муллаянова З. К.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7E433C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 №139»</w:t>
            </w:r>
          </w:p>
        </w:tc>
        <w:tc>
          <w:tcPr>
            <w:tcW w:w="2552" w:type="dxa"/>
          </w:tcPr>
          <w:p w:rsidR="007D26B9" w:rsidRPr="005067B9" w:rsidRDefault="007D26B9" w:rsidP="00203EDF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Якупова В.Ф.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№10»</w:t>
            </w:r>
          </w:p>
        </w:tc>
        <w:tc>
          <w:tcPr>
            <w:tcW w:w="2552" w:type="dxa"/>
          </w:tcPr>
          <w:p w:rsidR="007D26B9" w:rsidRPr="005067B9" w:rsidRDefault="007D26B9" w:rsidP="00203EDF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Ахметова А. 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№42»</w:t>
            </w:r>
          </w:p>
        </w:tc>
        <w:tc>
          <w:tcPr>
            <w:tcW w:w="2552" w:type="dxa"/>
          </w:tcPr>
          <w:p w:rsidR="007D26B9" w:rsidRPr="005067B9" w:rsidRDefault="007D26B9" w:rsidP="00203EDF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Даминова Г.Н.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ОШИ «</w:t>
            </w:r>
            <w:r w:rsidRPr="005067B9">
              <w:rPr>
                <w:rFonts w:eastAsia="Calibri"/>
                <w:lang w:val="en-US" w:eastAsia="en-US"/>
              </w:rPr>
              <w:t>IT-</w:t>
            </w:r>
            <w:r w:rsidRPr="005067B9">
              <w:rPr>
                <w:rFonts w:eastAsia="Calibri"/>
                <w:lang w:eastAsia="en-US"/>
              </w:rPr>
              <w:t>лицей» КФУ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Мирсаитов Н.Г.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 w:rsidRPr="005067B9">
              <w:rPr>
                <w:rFonts w:eastAsia="Calibri"/>
                <w:bCs/>
                <w:lang w:eastAsia="en-US"/>
              </w:rPr>
              <w:t>ОШИ «Лицей имени Н.И. Лобачевского» КФУ</w:t>
            </w:r>
          </w:p>
        </w:tc>
        <w:tc>
          <w:tcPr>
            <w:tcW w:w="2552" w:type="dxa"/>
          </w:tcPr>
          <w:p w:rsidR="007D26B9" w:rsidRPr="005067B9" w:rsidRDefault="007D26B9" w:rsidP="009E73F5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 w:rsidRPr="005067B9">
              <w:rPr>
                <w:rFonts w:eastAsia="Calibri"/>
                <w:bCs/>
                <w:lang w:eastAsia="en-US"/>
              </w:rPr>
              <w:t>Сафиуллина Н.И.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ФГКОУ «Казанское суворовское военное училище»</w:t>
            </w:r>
          </w:p>
        </w:tc>
        <w:tc>
          <w:tcPr>
            <w:tcW w:w="2552" w:type="dxa"/>
          </w:tcPr>
          <w:p w:rsidR="007D26B9" w:rsidRPr="005067B9" w:rsidRDefault="007D26B9" w:rsidP="00C97DDF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Бондарчук Н.В.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7E433C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Мищенко</w:t>
            </w:r>
            <w:r w:rsidRPr="005067B9">
              <w:t xml:space="preserve"> </w:t>
            </w:r>
            <w:r w:rsidRPr="005067B9">
              <w:rPr>
                <w:rFonts w:eastAsia="Calibri"/>
                <w:lang w:eastAsia="en-US"/>
              </w:rPr>
              <w:t>Н.П.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Шайхутдинова Н.Ф.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Кавиева Р.А.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«СОШИ СОлНЦе»</w:t>
            </w:r>
          </w:p>
        </w:tc>
        <w:tc>
          <w:tcPr>
            <w:tcW w:w="2552" w:type="dxa"/>
          </w:tcPr>
          <w:p w:rsidR="007D26B9" w:rsidRPr="005067B9" w:rsidRDefault="007D26B9" w:rsidP="00203EDF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Кормильцева И.П.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Кировский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Московский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«Лицей-интернат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Маликова Ф.А.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157675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</w:t>
            </w:r>
            <w:r w:rsidRPr="005067B9">
              <w:rPr>
                <w:rFonts w:eastAsia="Calibri"/>
                <w:lang w:val="en-US" w:eastAsia="en-US"/>
              </w:rPr>
              <w:t>67»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Минуллин Р.Р.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BA1202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«Гимназия№4</w:t>
            </w:r>
            <w:r w:rsidRPr="005067B9">
              <w:rPr>
                <w:rFonts w:eastAsia="Calibri"/>
                <w:lang w:val="en-US" w:eastAsia="en-US"/>
              </w:rPr>
              <w:t>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Краскова Р.М.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157675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Сергеева Е.А.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№102»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Анищук А.Ф.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«Гимназия-интернат №4»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Саматова И.И.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36174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№122»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Малова С.Н.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BA1202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val="en-US" w:eastAsia="en-US"/>
              </w:rPr>
              <w:t>МБОУ «</w:t>
            </w:r>
            <w:r w:rsidRPr="005067B9">
              <w:rPr>
                <w:rFonts w:eastAsia="Calibri"/>
                <w:lang w:eastAsia="en-US"/>
              </w:rPr>
              <w:t>СОШ №57</w:t>
            </w:r>
            <w:r w:rsidRPr="005067B9">
              <w:rPr>
                <w:rFonts w:eastAsia="Calibri"/>
                <w:lang w:val="en-US" w:eastAsia="en-US"/>
              </w:rPr>
              <w:t>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Гайнуллина  Т.И.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BA120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№152»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Гиниатуллина С.В.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«Лицей-интернат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Вагапов Б.Т.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Советский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 №141»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Ганина С.В.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3F6F7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</w:t>
            </w:r>
            <w:proofErr w:type="gramStart"/>
            <w:r w:rsidRPr="005067B9">
              <w:rPr>
                <w:rFonts w:eastAsia="Calibri"/>
                <w:lang w:eastAsia="en-US"/>
              </w:rPr>
              <w:t>«Г</w:t>
            </w:r>
            <w:proofErr w:type="gramEnd"/>
            <w:r w:rsidRPr="005067B9">
              <w:rPr>
                <w:rFonts w:eastAsia="Calibri"/>
                <w:lang w:eastAsia="en-US"/>
              </w:rPr>
              <w:t>имназия №93»</w:t>
            </w:r>
          </w:p>
        </w:tc>
        <w:tc>
          <w:tcPr>
            <w:tcW w:w="2552" w:type="dxa"/>
          </w:tcPr>
          <w:p w:rsidR="007D26B9" w:rsidRPr="005067B9" w:rsidRDefault="007D26B9" w:rsidP="003F6F7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Гатауллина Р.И.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№111»</w:t>
            </w:r>
          </w:p>
        </w:tc>
        <w:tc>
          <w:tcPr>
            <w:tcW w:w="2552" w:type="dxa"/>
          </w:tcPr>
          <w:p w:rsidR="007D26B9" w:rsidRPr="005067B9" w:rsidRDefault="007D26B9" w:rsidP="003F6F7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Ташева Н.В.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№72»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Мосолова Л.А.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№20»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Бариева А.И.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BA1202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№86</w:t>
            </w:r>
            <w:r w:rsidRPr="005067B9">
              <w:rPr>
                <w:rFonts w:eastAsia="Calibri"/>
                <w:lang w:val="en-US" w:eastAsia="en-US"/>
              </w:rPr>
              <w:t>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Ахметшина Г.З.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«Многопрофильная школа №181»</w:t>
            </w:r>
          </w:p>
        </w:tc>
        <w:tc>
          <w:tcPr>
            <w:tcW w:w="2552" w:type="dxa"/>
          </w:tcPr>
          <w:p w:rsidR="007D26B9" w:rsidRPr="005067B9" w:rsidRDefault="007D26B9" w:rsidP="003F6F7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Рузинова О.П.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ОБЖ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</w:pPr>
            <w:proofErr w:type="gramStart"/>
            <w:r w:rsidRPr="005067B9">
              <w:t>Ново-Савиновский</w:t>
            </w:r>
            <w:proofErr w:type="gramEnd"/>
          </w:p>
          <w:p w:rsidR="007D26B9" w:rsidRPr="005067B9" w:rsidRDefault="007D26B9" w:rsidP="00F80996">
            <w:pPr>
              <w:spacing w:line="276" w:lineRule="auto"/>
            </w:pPr>
            <w:r w:rsidRPr="005067B9">
              <w:t>Авиастроительный</w:t>
            </w: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«Лицей №177»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bCs/>
              </w:rPr>
            </w:pPr>
            <w:r w:rsidRPr="005067B9">
              <w:rPr>
                <w:bCs/>
              </w:rPr>
              <w:t xml:space="preserve">Санатуллов А.Э. </w:t>
            </w:r>
          </w:p>
          <w:p w:rsidR="007D26B9" w:rsidRPr="005067B9" w:rsidRDefault="007D26B9" w:rsidP="00F80996">
            <w:pPr>
              <w:spacing w:line="276" w:lineRule="auto"/>
              <w:rPr>
                <w:bCs/>
              </w:rPr>
            </w:pPr>
            <w:r w:rsidRPr="005067B9">
              <w:rPr>
                <w:bCs/>
              </w:rPr>
              <w:t>председатель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«Лицей №177»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bCs/>
              </w:rPr>
            </w:pPr>
            <w:r w:rsidRPr="005067B9">
              <w:rPr>
                <w:bCs/>
              </w:rPr>
              <w:t>Гурьянов А.А. статист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 xml:space="preserve">МБОУ «Лицей </w:t>
            </w:r>
            <w:r w:rsidRPr="005067B9">
              <w:rPr>
                <w:lang w:val="en-US"/>
              </w:rPr>
              <w:t>№</w:t>
            </w:r>
            <w:r w:rsidRPr="005067B9">
              <w:t>23»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 xml:space="preserve">Галиахметов </w:t>
            </w:r>
            <w:proofErr w:type="gramStart"/>
            <w:r w:rsidRPr="005067B9">
              <w:t>Г. М.</w:t>
            </w:r>
            <w:proofErr w:type="gramEnd"/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26B9" w:rsidRPr="005067B9" w:rsidRDefault="007D26B9" w:rsidP="00F80996">
            <w:pPr>
              <w:rPr>
                <w:color w:val="000000"/>
              </w:rPr>
            </w:pPr>
            <w:r w:rsidRPr="005067B9">
              <w:rPr>
                <w:color w:val="000000"/>
              </w:rPr>
              <w:t>МБОУ «Гимназия №155»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26B9" w:rsidRPr="005067B9" w:rsidRDefault="007D26B9" w:rsidP="00F80996">
            <w:pPr>
              <w:rPr>
                <w:color w:val="000000"/>
              </w:rPr>
            </w:pPr>
            <w:r w:rsidRPr="005067B9">
              <w:rPr>
                <w:color w:val="000000"/>
              </w:rPr>
              <w:t>Иванов С.В. статист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684523">
            <w:pPr>
              <w:spacing w:line="276" w:lineRule="auto"/>
            </w:pPr>
            <w:r w:rsidRPr="005067B9">
              <w:t>МАОУ «СОШ №37»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Сарбаев И. Е.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3563D8">
            <w:pPr>
              <w:spacing w:line="276" w:lineRule="auto"/>
            </w:pPr>
            <w:r w:rsidRPr="005067B9">
              <w:rPr>
                <w:lang w:val="en-US"/>
              </w:rPr>
              <w:t xml:space="preserve">МБОУ «Школа </w:t>
            </w:r>
            <w:r w:rsidRPr="005067B9">
              <w:t>№91»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Логинова И.В.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3563D8">
            <w:pPr>
              <w:spacing w:line="276" w:lineRule="auto"/>
            </w:pPr>
            <w:r w:rsidRPr="005067B9">
              <w:t>МБОУ «Школа №</w:t>
            </w:r>
            <w:r w:rsidRPr="005067B9">
              <w:rPr>
                <w:lang w:val="en-US"/>
              </w:rPr>
              <w:t>49</w:t>
            </w:r>
            <w:r w:rsidRPr="005067B9">
              <w:t>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Пименова Т.Б.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rPr>
                <w:lang w:val="en-US"/>
              </w:rPr>
              <w:t>МБОУ «</w:t>
            </w:r>
            <w:r w:rsidRPr="005067B9">
              <w:t>Гимназия №7»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Зиганшин А.О.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rPr>
                <w:lang w:val="en-US"/>
              </w:rPr>
              <w:t>МБОУ «</w:t>
            </w:r>
            <w:r w:rsidRPr="005067B9">
              <w:t>СОШ №60»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Губайдуллин Р.Р.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«Школа №113»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Шатунова Е.Ю.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rPr>
                <w:lang w:val="en-US"/>
              </w:rPr>
              <w:t>МБОУ «</w:t>
            </w:r>
            <w:r w:rsidRPr="005067B9">
              <w:t>Школа №38»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Раевская Г.Ю.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Приволжский</w:t>
            </w:r>
          </w:p>
          <w:p w:rsidR="007D26B9" w:rsidRPr="005067B9" w:rsidRDefault="007D26B9" w:rsidP="00F80996">
            <w:pPr>
              <w:spacing w:line="276" w:lineRule="auto"/>
            </w:pPr>
            <w:r w:rsidRPr="005067B9">
              <w:t>Вахитовский</w:t>
            </w:r>
          </w:p>
        </w:tc>
        <w:tc>
          <w:tcPr>
            <w:tcW w:w="2976" w:type="dxa"/>
          </w:tcPr>
          <w:p w:rsidR="007D26B9" w:rsidRPr="005067B9" w:rsidRDefault="007D26B9" w:rsidP="003563D8">
            <w:pPr>
              <w:spacing w:line="276" w:lineRule="auto"/>
            </w:pPr>
            <w:r w:rsidRPr="005067B9">
              <w:rPr>
                <w:lang w:val="en-US"/>
              </w:rPr>
              <w:t>МБОУ «</w:t>
            </w:r>
            <w:r w:rsidRPr="005067B9">
              <w:t>Гимназия №16»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bCs/>
              </w:rPr>
            </w:pPr>
            <w:r w:rsidRPr="005067B9">
              <w:rPr>
                <w:bCs/>
              </w:rPr>
              <w:t xml:space="preserve">Газизов И.М. </w:t>
            </w:r>
          </w:p>
          <w:p w:rsidR="007D26B9" w:rsidRPr="005067B9" w:rsidRDefault="007D26B9" w:rsidP="00F80996">
            <w:pPr>
              <w:spacing w:line="276" w:lineRule="auto"/>
              <w:rPr>
                <w:bCs/>
              </w:rPr>
            </w:pPr>
            <w:r w:rsidRPr="005067B9">
              <w:rPr>
                <w:bCs/>
              </w:rPr>
              <w:t>Гл. судья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«СОШ</w:t>
            </w:r>
            <w:r w:rsidRPr="005067B9">
              <w:rPr>
                <w:lang w:val="en-US"/>
              </w:rPr>
              <w:t xml:space="preserve"> </w:t>
            </w:r>
            <w:r w:rsidRPr="005067B9">
              <w:t>№48»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Гисматулов Р.И.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</w:t>
            </w:r>
            <w:r w:rsidRPr="005067B9">
              <w:rPr>
                <w:lang w:val="en-US"/>
              </w:rPr>
              <w:t xml:space="preserve">Школа </w:t>
            </w:r>
            <w:r w:rsidRPr="005067B9">
              <w:t>№127»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Загриев И.И.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ФГКОУ «Казанское суворовское военное училище»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Гизатуллин Р.Ш.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3563D8">
            <w:pPr>
              <w:spacing w:line="276" w:lineRule="auto"/>
            </w:pPr>
            <w:r w:rsidRPr="005067B9">
              <w:rPr>
                <w:lang w:val="en-US"/>
              </w:rPr>
              <w:t>МБОУ«</w:t>
            </w:r>
            <w:r w:rsidRPr="005067B9">
              <w:t>Лицей №5»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Ингачева Е.Б.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30460B">
            <w:pPr>
              <w:spacing w:line="276" w:lineRule="auto"/>
            </w:pPr>
            <w:r w:rsidRPr="005067B9">
              <w:rPr>
                <w:lang w:val="en-US"/>
              </w:rPr>
              <w:t>МБОУ «Л</w:t>
            </w:r>
            <w:r w:rsidRPr="005067B9">
              <w:t>ицей №35»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Яковлев Е.В.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30460B">
            <w:pPr>
              <w:spacing w:line="276" w:lineRule="auto"/>
            </w:pPr>
            <w:r w:rsidRPr="005067B9">
              <w:t xml:space="preserve">МБОУ </w:t>
            </w:r>
            <w:r w:rsidRPr="005067B9">
              <w:rPr>
                <w:lang w:val="en-US"/>
              </w:rPr>
              <w:t>«Школа</w:t>
            </w:r>
            <w:r w:rsidRPr="005067B9">
              <w:t xml:space="preserve"> №51»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Федоров А.А.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val="en-US"/>
              </w:rPr>
            </w:pPr>
            <w:r w:rsidRPr="005067B9">
              <w:rPr>
                <w:lang w:val="en-US"/>
              </w:rPr>
              <w:t xml:space="preserve">МБОУ «Школа </w:t>
            </w:r>
            <w:r w:rsidRPr="005067B9">
              <w:t>№12</w:t>
            </w:r>
            <w:r w:rsidRPr="005067B9">
              <w:rPr>
                <w:lang w:val="en-US"/>
              </w:rPr>
              <w:t>9</w:t>
            </w:r>
            <w:r w:rsidRPr="005067B9">
              <w:t>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Азизов Ф.С.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30460B">
            <w:pPr>
              <w:spacing w:line="276" w:lineRule="auto"/>
              <w:rPr>
                <w:lang w:val="en-US"/>
              </w:rPr>
            </w:pPr>
            <w:r w:rsidRPr="005067B9">
              <w:rPr>
                <w:lang w:val="en-US"/>
              </w:rPr>
              <w:t>МБОУ «Школа №24»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Гайнуллин А.Т.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rPr>
                <w:lang w:val="en-US"/>
              </w:rPr>
              <w:t>МБОУ «</w:t>
            </w:r>
            <w:r w:rsidRPr="005067B9">
              <w:t>Гимназия №3»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Нурмухаметов А.Ф.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МАОУ «Гимназия №19»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Каюмов М.А.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«Лицей №186»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Рахматуллин А.Т.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30460B">
            <w:pPr>
              <w:spacing w:line="276" w:lineRule="auto"/>
            </w:pPr>
            <w:r w:rsidRPr="005067B9">
              <w:t>МБОУ «Гимназия №96»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Хомяков А.А.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«Лицей №78 "Фарватер"»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Даудов А.А.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rPr>
                <w:lang w:val="en-US"/>
              </w:rPr>
              <w:t>МБОУ «</w:t>
            </w:r>
            <w:r w:rsidRPr="005067B9">
              <w:t>Школа №68»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Нугманов Б.Ф. статист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«Школа №98»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Романов А.С. статист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«Гимназия №16»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Ибрагимов А.А. статист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D464AE">
            <w:pPr>
              <w:spacing w:line="276" w:lineRule="auto"/>
            </w:pPr>
            <w:r w:rsidRPr="005067B9">
              <w:rPr>
                <w:lang w:val="en-US"/>
              </w:rPr>
              <w:t>МБОУ «</w:t>
            </w:r>
            <w:r w:rsidRPr="005067B9">
              <w:t>Школа №73»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Губайдуллин И.Р. статист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«Лицей №83»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Шмыков Н.А. статист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Кировский</w:t>
            </w:r>
          </w:p>
          <w:p w:rsidR="007D26B9" w:rsidRPr="005067B9" w:rsidRDefault="007D26B9" w:rsidP="00F80996">
            <w:pPr>
              <w:spacing w:line="276" w:lineRule="auto"/>
            </w:pPr>
            <w:r w:rsidRPr="005067B9">
              <w:t>Московский</w:t>
            </w:r>
          </w:p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«Школа №81»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Тарасов С.А.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«Гимназия №102»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Комиссаров М.И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E856DE">
            <w:pPr>
              <w:spacing w:line="276" w:lineRule="auto"/>
              <w:rPr>
                <w:lang w:val="en-US"/>
              </w:rPr>
            </w:pPr>
            <w:r w:rsidRPr="005067B9">
              <w:t>МБОУ</w:t>
            </w:r>
            <w:r w:rsidRPr="005067B9">
              <w:rPr>
                <w:lang w:val="en-US"/>
              </w:rPr>
              <w:t xml:space="preserve"> «Школа </w:t>
            </w:r>
            <w:r w:rsidRPr="005067B9">
              <w:t>№99</w:t>
            </w:r>
            <w:r w:rsidRPr="005067B9">
              <w:rPr>
                <w:lang w:val="en-US"/>
              </w:rPr>
              <w:t>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Кайнов А.В.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«СОШ №130»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Пестерев Ю.А.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E856DE">
            <w:pPr>
              <w:spacing w:line="276" w:lineRule="auto"/>
            </w:pPr>
            <w:r w:rsidRPr="005067B9">
              <w:t>МБОУ «Школа №137»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Поклад М.В.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«Гимназия №152»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Назмиева Н.В.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E856DE">
            <w:pPr>
              <w:spacing w:line="276" w:lineRule="auto"/>
            </w:pPr>
            <w:r w:rsidRPr="005067B9">
              <w:rPr>
                <w:lang w:val="en-US"/>
              </w:rPr>
              <w:t>МБОУ«</w:t>
            </w:r>
            <w:r w:rsidRPr="005067B9">
              <w:t>Лицей №182»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Камалов Р. 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«Лицей-интернат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Новак В.А.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«Лицей-интернат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Гайнутдинов А.З.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rPr>
                <w:lang w:val="en-US"/>
              </w:rPr>
              <w:t>МБОУ «</w:t>
            </w:r>
            <w:r w:rsidRPr="005067B9">
              <w:t>Гимназия №189»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rPr>
                <w:color w:val="000000"/>
              </w:rPr>
              <w:t>Акбулатов Р.Р.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196BD5">
            <w:pPr>
              <w:spacing w:line="276" w:lineRule="auto"/>
              <w:rPr>
                <w:lang w:val="en-US"/>
              </w:rPr>
            </w:pPr>
            <w:r w:rsidRPr="005067B9">
              <w:rPr>
                <w:lang w:val="en-US"/>
              </w:rPr>
              <w:t>МБОУ «Школа</w:t>
            </w:r>
            <w:r w:rsidRPr="005067B9">
              <w:t>№8</w:t>
            </w:r>
            <w:r w:rsidRPr="005067B9">
              <w:rPr>
                <w:lang w:val="en-US"/>
              </w:rPr>
              <w:t>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Исмагилов А.М.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Советский район</w:t>
            </w:r>
          </w:p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196BD5">
            <w:pPr>
              <w:spacing w:line="276" w:lineRule="auto"/>
            </w:pPr>
            <w:r w:rsidRPr="005067B9">
              <w:t>МБОУ «СОШ №124»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Бабаева А.И.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«Гимназия №183»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Валиахметов И.Т.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«СОШ №15»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Максина Р.А.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«СОШ №72»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Тимергалиев Д.М.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«Лицей №149»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Хайруллин М.Х.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«Лицей №110»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Халлиуллина Е.Ю.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9149E">
            <w:pPr>
              <w:spacing w:line="276" w:lineRule="auto"/>
            </w:pPr>
            <w:r w:rsidRPr="005067B9">
              <w:t>МБОУ «Гимназия №8»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Пичугин С. 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«СОШ №86»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Мотрохина Л.Р.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Русский язык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Авиастроительный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 w:rsidRPr="005067B9">
              <w:rPr>
                <w:rFonts w:eastAsia="Calibri"/>
                <w:lang w:eastAsia="en-US"/>
              </w:rPr>
              <w:lastRenderedPageBreak/>
              <w:t>Ново-Савиновский</w:t>
            </w:r>
            <w:proofErr w:type="gramEnd"/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lastRenderedPageBreak/>
              <w:t>МБОУ «Лицей №145»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Большакова Е.В.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№179»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Серебрякова Н. 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«Школа № 54»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Гимадиева А.А.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«Лицей №177»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Харитонова Ирина Сергеевна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«Школа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Копосов Д.Р.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«Школа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Карасева ОА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5B395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Уткина Н. 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Цыбина Т.П.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Михеев А.В.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№23»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Корбанова Л.И.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</w:t>
            </w:r>
            <w:r w:rsidRPr="005067B9">
              <w:rPr>
                <w:rFonts w:eastAsia="Calibri"/>
                <w:lang w:val="en-US" w:eastAsia="en-US"/>
              </w:rPr>
              <w:t xml:space="preserve"> №</w:t>
            </w:r>
            <w:r w:rsidRPr="005067B9">
              <w:rPr>
                <w:rFonts w:eastAsia="Calibri"/>
                <w:lang w:eastAsia="en-US"/>
              </w:rPr>
              <w:t>38»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Григорович И.В.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5B3957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№49»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Соломина О.А.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Мазитова З.А., 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№103»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Гайнуллина А.М.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 №146 “Ресурс”»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Федорченко Ю.Д.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№177»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Кислякова Н.Х.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№179»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Губайдуллина А.Е.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Инженерный лицей-интернат КНИТУ-КАИ</w:t>
            </w:r>
          </w:p>
        </w:tc>
        <w:tc>
          <w:tcPr>
            <w:tcW w:w="2552" w:type="dxa"/>
          </w:tcPr>
          <w:p w:rsidR="007D26B9" w:rsidRPr="005067B9" w:rsidRDefault="007D26B9" w:rsidP="000E4C78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Кузнецова К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 xml:space="preserve"> А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«Средняя школа №119»</w:t>
            </w:r>
          </w:p>
        </w:tc>
        <w:tc>
          <w:tcPr>
            <w:tcW w:w="2552" w:type="dxa"/>
          </w:tcPr>
          <w:p w:rsidR="007D26B9" w:rsidRPr="005067B9" w:rsidRDefault="007D26B9" w:rsidP="000E4C78">
            <w:pPr>
              <w:spacing w:line="276" w:lineRule="auto"/>
              <w:rPr>
                <w:lang w:val="en-US"/>
              </w:rPr>
            </w:pPr>
            <w:r w:rsidRPr="005067B9">
              <w:t>Назарова Н</w:t>
            </w:r>
            <w:r w:rsidRPr="005067B9">
              <w:rPr>
                <w:lang w:val="en-US"/>
              </w:rPr>
              <w:t>.</w:t>
            </w:r>
            <w:r w:rsidRPr="005067B9">
              <w:t>В</w:t>
            </w:r>
            <w:r w:rsidRPr="005067B9">
              <w:rPr>
                <w:lang w:val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МАОУ «Лицей-</w:t>
            </w:r>
          </w:p>
          <w:p w:rsidR="007D26B9" w:rsidRPr="005067B9" w:rsidRDefault="007D26B9" w:rsidP="00F80996">
            <w:pPr>
              <w:spacing w:line="276" w:lineRule="auto"/>
            </w:pPr>
            <w:r w:rsidRPr="005067B9">
              <w:t>интернат №7»</w:t>
            </w:r>
          </w:p>
        </w:tc>
        <w:tc>
          <w:tcPr>
            <w:tcW w:w="2552" w:type="dxa"/>
          </w:tcPr>
          <w:p w:rsidR="007D26B9" w:rsidRPr="005067B9" w:rsidRDefault="007D26B9" w:rsidP="000E4C78">
            <w:pPr>
              <w:spacing w:line="276" w:lineRule="auto"/>
              <w:rPr>
                <w:lang w:val="en-US"/>
              </w:rPr>
            </w:pPr>
            <w:r w:rsidRPr="005067B9">
              <w:t>Васюкова Е</w:t>
            </w:r>
            <w:r w:rsidRPr="005067B9">
              <w:rPr>
                <w:lang w:val="en-US"/>
              </w:rPr>
              <w:t>.</w:t>
            </w:r>
            <w:r w:rsidRPr="005067B9">
              <w:t>Н</w:t>
            </w:r>
            <w:r w:rsidRPr="005067B9">
              <w:rPr>
                <w:lang w:val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МАОУ «Лицей-</w:t>
            </w:r>
          </w:p>
          <w:p w:rsidR="007D26B9" w:rsidRPr="005067B9" w:rsidRDefault="007D26B9" w:rsidP="00F80996">
            <w:pPr>
              <w:spacing w:line="276" w:lineRule="auto"/>
            </w:pPr>
            <w:r w:rsidRPr="005067B9">
              <w:t>интернат №7»</w:t>
            </w:r>
          </w:p>
        </w:tc>
        <w:tc>
          <w:tcPr>
            <w:tcW w:w="2552" w:type="dxa"/>
          </w:tcPr>
          <w:p w:rsidR="007D26B9" w:rsidRPr="005067B9" w:rsidRDefault="007D26B9" w:rsidP="000E4C78">
            <w:pPr>
              <w:spacing w:line="276" w:lineRule="auto"/>
              <w:rPr>
                <w:lang w:val="en-US"/>
              </w:rPr>
            </w:pPr>
            <w:r w:rsidRPr="005067B9">
              <w:t>Лебедева Е.А</w:t>
            </w:r>
            <w:r w:rsidRPr="005067B9">
              <w:rPr>
                <w:lang w:val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Вахитовский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Приволжский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 №19»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Новикова Р.Ф.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B34CDB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 №139»</w:t>
            </w:r>
          </w:p>
        </w:tc>
        <w:tc>
          <w:tcPr>
            <w:tcW w:w="2552" w:type="dxa"/>
          </w:tcPr>
          <w:p w:rsidR="007D26B9" w:rsidRPr="005067B9" w:rsidRDefault="007D26B9" w:rsidP="000E4C78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Романова Л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Ю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«Лицей №131»</w:t>
            </w:r>
          </w:p>
        </w:tc>
        <w:tc>
          <w:tcPr>
            <w:tcW w:w="2552" w:type="dxa"/>
          </w:tcPr>
          <w:p w:rsidR="007D26B9" w:rsidRPr="005067B9" w:rsidRDefault="007D26B9" w:rsidP="000E4C78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Жаркова С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Б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«Лицей №131»</w:t>
            </w:r>
          </w:p>
        </w:tc>
        <w:tc>
          <w:tcPr>
            <w:tcW w:w="2552" w:type="dxa"/>
          </w:tcPr>
          <w:p w:rsidR="007D26B9" w:rsidRPr="005067B9" w:rsidRDefault="007D26B9" w:rsidP="000E4C78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Соловцова О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С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«Лицей №131»</w:t>
            </w:r>
          </w:p>
        </w:tc>
        <w:tc>
          <w:tcPr>
            <w:tcW w:w="2552" w:type="dxa"/>
          </w:tcPr>
          <w:p w:rsidR="007D26B9" w:rsidRPr="005067B9" w:rsidRDefault="007D26B9" w:rsidP="000E4C78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Куприянова В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А</w:t>
            </w:r>
            <w:r w:rsidRPr="005067B9">
              <w:rPr>
                <w:rFonts w:eastAsia="Calibri"/>
                <w:lang w:val="en-US" w:eastAsia="en-US"/>
              </w:rPr>
              <w:t>..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«Лицей №131»</w:t>
            </w:r>
          </w:p>
        </w:tc>
        <w:tc>
          <w:tcPr>
            <w:tcW w:w="2552" w:type="dxa"/>
          </w:tcPr>
          <w:p w:rsidR="007D26B9" w:rsidRPr="005067B9" w:rsidRDefault="007D26B9" w:rsidP="000E4C78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Ленская М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С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ОШИ «Лицей имени Н.И. Лобачевского» КФУ</w:t>
            </w:r>
          </w:p>
        </w:tc>
        <w:tc>
          <w:tcPr>
            <w:tcW w:w="2552" w:type="dxa"/>
          </w:tcPr>
          <w:p w:rsidR="007D26B9" w:rsidRPr="005067B9" w:rsidRDefault="007D26B9" w:rsidP="009E73F5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Лапина О. 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«Лицей №35»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Кныш В.Л.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«Лицей №35»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 w:rsidRPr="005067B9">
              <w:rPr>
                <w:rFonts w:eastAsia="Calibri"/>
                <w:lang w:eastAsia="en-US"/>
              </w:rPr>
              <w:t>Меше</w:t>
            </w:r>
            <w:proofErr w:type="gramEnd"/>
            <w:r w:rsidRPr="005067B9">
              <w:rPr>
                <w:rFonts w:eastAsia="Calibri"/>
                <w:lang w:eastAsia="en-US"/>
              </w:rPr>
              <w:t xml:space="preserve"> Л.В.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«СОШ №18»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Багманова Л.Н.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ФГКОУ «Казанское суворовское военное училище»</w:t>
            </w:r>
          </w:p>
        </w:tc>
        <w:tc>
          <w:tcPr>
            <w:tcW w:w="2552" w:type="dxa"/>
          </w:tcPr>
          <w:p w:rsidR="007D26B9" w:rsidRPr="005067B9" w:rsidRDefault="007D26B9" w:rsidP="0072148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Титова СС.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7266C8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№83»</w:t>
            </w:r>
          </w:p>
        </w:tc>
        <w:tc>
          <w:tcPr>
            <w:tcW w:w="2552" w:type="dxa"/>
          </w:tcPr>
          <w:p w:rsidR="007D26B9" w:rsidRPr="005067B9" w:rsidRDefault="007D26B9" w:rsidP="007266C8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Сергеева Е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 xml:space="preserve"> С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№6»</w:t>
            </w:r>
          </w:p>
        </w:tc>
        <w:tc>
          <w:tcPr>
            <w:tcW w:w="2552" w:type="dxa"/>
          </w:tcPr>
          <w:p w:rsidR="007D26B9" w:rsidRPr="005067B9" w:rsidRDefault="007D26B9" w:rsidP="00C97DDF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Чинилкина Е. П.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№6»</w:t>
            </w:r>
          </w:p>
        </w:tc>
        <w:tc>
          <w:tcPr>
            <w:tcW w:w="2552" w:type="dxa"/>
          </w:tcPr>
          <w:p w:rsidR="007D26B9" w:rsidRPr="005067B9" w:rsidRDefault="007D26B9" w:rsidP="007266C8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Пономаренко Т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О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№98»</w:t>
            </w:r>
          </w:p>
        </w:tc>
        <w:tc>
          <w:tcPr>
            <w:tcW w:w="2552" w:type="dxa"/>
          </w:tcPr>
          <w:p w:rsidR="007D26B9" w:rsidRPr="005067B9" w:rsidRDefault="007D26B9" w:rsidP="00203EDF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Зарубежнова Е.М.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ОШИ «</w:t>
            </w:r>
            <w:r w:rsidRPr="005067B9">
              <w:rPr>
                <w:rFonts w:eastAsia="Calibri"/>
                <w:lang w:val="en-US" w:eastAsia="en-US"/>
              </w:rPr>
              <w:t>IT-</w:t>
            </w:r>
            <w:r w:rsidRPr="005067B9">
              <w:rPr>
                <w:rFonts w:eastAsia="Calibri"/>
                <w:lang w:eastAsia="en-US"/>
              </w:rPr>
              <w:t>лицей» КФУ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Авилова Е.Р.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ОШИ «</w:t>
            </w:r>
            <w:r w:rsidRPr="005067B9">
              <w:rPr>
                <w:rFonts w:eastAsia="Calibri"/>
                <w:lang w:val="en-US" w:eastAsia="en-US"/>
              </w:rPr>
              <w:t>IT-лицей</w:t>
            </w:r>
            <w:r w:rsidRPr="005067B9">
              <w:rPr>
                <w:rFonts w:eastAsia="Calibri"/>
                <w:lang w:eastAsia="en-US"/>
              </w:rPr>
              <w:t>» КФУ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Газизова Н.Р.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Кировский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Московский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№102»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Боженко О.С.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№122»</w:t>
            </w:r>
          </w:p>
        </w:tc>
        <w:tc>
          <w:tcPr>
            <w:tcW w:w="2552" w:type="dxa"/>
          </w:tcPr>
          <w:p w:rsidR="007D26B9" w:rsidRPr="005067B9" w:rsidRDefault="007D26B9" w:rsidP="00203EDF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Анисимова В.А..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E856D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№137»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Халфиева Г.М.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«Гимназия-интернат №4»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Мингазова Л.С.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«Лицей-интернат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Хайруллина Р.Х.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№151»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Федотова А.С.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№20 "Гармония"»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Сухая О.А.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№9»</w:t>
            </w:r>
          </w:p>
        </w:tc>
        <w:tc>
          <w:tcPr>
            <w:tcW w:w="2552" w:type="dxa"/>
          </w:tcPr>
          <w:p w:rsidR="007D26B9" w:rsidRPr="005067B9" w:rsidRDefault="007D26B9" w:rsidP="0036174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Елаева Г.Р.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№122»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Баторшина Е.</w:t>
            </w:r>
          </w:p>
          <w:p w:rsidR="007D26B9" w:rsidRPr="005067B9" w:rsidRDefault="007D26B9" w:rsidP="0036174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«Школа №153»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Кузьмина Э.В.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«Школа №153»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Лукоянова А.В.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</w:t>
            </w:r>
            <w:r w:rsidRPr="005067B9">
              <w:rPr>
                <w:rFonts w:eastAsia="Calibri"/>
                <w:lang w:val="en-US" w:eastAsia="en-US"/>
              </w:rPr>
              <w:t xml:space="preserve"> </w:t>
            </w:r>
            <w:r w:rsidRPr="005067B9">
              <w:rPr>
                <w:rFonts w:eastAsia="Calibri"/>
                <w:lang w:eastAsia="en-US"/>
              </w:rPr>
              <w:t>«Лицей №182»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Анасова Земфира Бекмамбетова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Советский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«Многопрофильный лицей №185»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Жильцова Н.М.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«Многопрофильный лицей №185»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Ежова Н.С.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9E73F5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№90»</w:t>
            </w:r>
          </w:p>
        </w:tc>
        <w:tc>
          <w:tcPr>
            <w:tcW w:w="2552" w:type="dxa"/>
          </w:tcPr>
          <w:p w:rsidR="007D26B9" w:rsidRPr="005067B9" w:rsidRDefault="007D26B9" w:rsidP="009E73F5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Трошина Н.Я.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№111»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Рябинина А. 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№159»</w:t>
            </w:r>
          </w:p>
        </w:tc>
        <w:tc>
          <w:tcPr>
            <w:tcW w:w="2552" w:type="dxa"/>
          </w:tcPr>
          <w:p w:rsidR="007D26B9" w:rsidRPr="005067B9" w:rsidRDefault="007D26B9" w:rsidP="001042CA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Агафонова М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А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9E73F5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Репина Н. П.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Морозова О.И.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№84»</w:t>
            </w:r>
          </w:p>
        </w:tc>
        <w:tc>
          <w:tcPr>
            <w:tcW w:w="2552" w:type="dxa"/>
          </w:tcPr>
          <w:p w:rsidR="007D26B9" w:rsidRPr="005067B9" w:rsidRDefault="007D26B9" w:rsidP="001042CA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Григорьева И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В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ind w:right="-39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№175»</w:t>
            </w:r>
          </w:p>
        </w:tc>
        <w:tc>
          <w:tcPr>
            <w:tcW w:w="2552" w:type="dxa"/>
          </w:tcPr>
          <w:p w:rsidR="007D26B9" w:rsidRPr="005067B9" w:rsidRDefault="007D26B9" w:rsidP="001042CA">
            <w:pPr>
              <w:spacing w:line="276" w:lineRule="auto"/>
              <w:ind w:right="-108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Николаева А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Н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</w:t>
            </w:r>
            <w:r w:rsidRPr="005067B9">
              <w:rPr>
                <w:rFonts w:eastAsia="Calibri"/>
                <w:lang w:val="tt-RU" w:eastAsia="en-US"/>
              </w:rPr>
              <w:t>1</w:t>
            </w:r>
            <w:r w:rsidRPr="005067B9">
              <w:rPr>
                <w:rFonts w:eastAsia="Calibri"/>
                <w:lang w:eastAsia="en-US"/>
              </w:rPr>
              <w:t>84»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val="tt-RU" w:eastAsia="en-US"/>
              </w:rPr>
            </w:pPr>
            <w:r w:rsidRPr="005067B9">
              <w:rPr>
                <w:rFonts w:eastAsia="Calibri"/>
                <w:lang w:val="tt-RU" w:eastAsia="en-US"/>
              </w:rPr>
              <w:t>Пикалева И.Г.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«Многопрофильная школа №181»</w:t>
            </w:r>
          </w:p>
        </w:tc>
        <w:tc>
          <w:tcPr>
            <w:tcW w:w="2552" w:type="dxa"/>
          </w:tcPr>
          <w:p w:rsidR="007D26B9" w:rsidRPr="005067B9" w:rsidRDefault="007D26B9" w:rsidP="001042CA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val="tt-RU" w:eastAsia="en-US"/>
              </w:rPr>
              <w:t>Шуркалина Н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val="tt-RU" w:eastAsia="en-US"/>
              </w:rPr>
              <w:t>А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Лицей инженерный центр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Девятых С.Н.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51CF6">
            <w:pPr>
              <w:spacing w:line="276" w:lineRule="auto"/>
              <w:ind w:right="-39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«Многорофильный лицей</w:t>
            </w:r>
            <w:r w:rsidRPr="005067B9">
              <w:rPr>
                <w:rFonts w:eastAsia="Calibri"/>
                <w:lang w:val="en-US" w:eastAsia="en-US"/>
              </w:rPr>
              <w:t xml:space="preserve"> </w:t>
            </w:r>
            <w:r w:rsidRPr="005067B9">
              <w:rPr>
                <w:rFonts w:eastAsia="Calibri"/>
                <w:lang w:eastAsia="en-US"/>
              </w:rPr>
              <w:t>№11»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ind w:right="-108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Виноградова А.А.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val="tt-RU" w:eastAsia="en-US"/>
              </w:rPr>
            </w:pPr>
            <w:r w:rsidRPr="005067B9">
              <w:rPr>
                <w:rFonts w:eastAsia="Calibri"/>
                <w:lang w:val="tt-RU" w:eastAsia="en-US"/>
              </w:rPr>
              <w:t>Гимадеева Г.Р.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«Многорофильный лицей№11»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val="tt-RU" w:eastAsia="en-US"/>
              </w:rPr>
            </w:pPr>
            <w:r w:rsidRPr="005067B9">
              <w:rPr>
                <w:rFonts w:eastAsia="Calibri"/>
                <w:lang w:eastAsia="en-US"/>
              </w:rPr>
              <w:t>Коновалова Е.Г.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Право</w:t>
            </w:r>
          </w:p>
        </w:tc>
        <w:tc>
          <w:tcPr>
            <w:tcW w:w="2268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 w:rsidRPr="005067B9">
              <w:rPr>
                <w:rFonts w:eastAsia="Calibri"/>
                <w:lang w:eastAsia="en-US"/>
              </w:rPr>
              <w:t>Ново-Савиновский</w:t>
            </w:r>
            <w:proofErr w:type="gramEnd"/>
            <w:r w:rsidRPr="005067B9">
              <w:rPr>
                <w:rFonts w:eastAsia="Calibri"/>
                <w:lang w:eastAsia="en-US"/>
              </w:rPr>
              <w:t xml:space="preserve"> Авиастроительный</w:t>
            </w:r>
          </w:p>
        </w:tc>
        <w:tc>
          <w:tcPr>
            <w:tcW w:w="2976" w:type="dxa"/>
          </w:tcPr>
          <w:p w:rsidR="007D26B9" w:rsidRPr="005067B9" w:rsidRDefault="007D26B9" w:rsidP="00B34CDB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«Лицей-интернат №7»</w:t>
            </w:r>
          </w:p>
        </w:tc>
        <w:tc>
          <w:tcPr>
            <w:tcW w:w="2552" w:type="dxa"/>
          </w:tcPr>
          <w:p w:rsidR="007D26B9" w:rsidRPr="005067B9" w:rsidRDefault="007D26B9" w:rsidP="001042CA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Баязитов А.А.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Московский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lastRenderedPageBreak/>
              <w:t>Кировский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lastRenderedPageBreak/>
              <w:t xml:space="preserve">МАОУ «Лицей-интернат </w:t>
            </w:r>
            <w:r w:rsidRPr="005067B9">
              <w:lastRenderedPageBreak/>
              <w:t>№2»</w:t>
            </w:r>
          </w:p>
        </w:tc>
        <w:tc>
          <w:tcPr>
            <w:tcW w:w="2552" w:type="dxa"/>
          </w:tcPr>
          <w:p w:rsidR="007D26B9" w:rsidRPr="005067B9" w:rsidRDefault="007D26B9" w:rsidP="007133CB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lastRenderedPageBreak/>
              <w:t>Гиниятуллин Б.Х.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«Лицей-интернат №2»</w:t>
            </w:r>
          </w:p>
        </w:tc>
        <w:tc>
          <w:tcPr>
            <w:tcW w:w="2552" w:type="dxa"/>
          </w:tcPr>
          <w:p w:rsidR="007D26B9" w:rsidRPr="005067B9" w:rsidRDefault="007D26B9" w:rsidP="007133CB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Зиганшин И.Р..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ВШЭ</w:t>
            </w:r>
          </w:p>
        </w:tc>
        <w:tc>
          <w:tcPr>
            <w:tcW w:w="2552" w:type="dxa"/>
          </w:tcPr>
          <w:p w:rsidR="007D26B9" w:rsidRPr="005067B9" w:rsidRDefault="007D26B9" w:rsidP="00735C64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Петршина А. 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ВШЭ</w:t>
            </w:r>
          </w:p>
        </w:tc>
        <w:tc>
          <w:tcPr>
            <w:tcW w:w="2552" w:type="dxa"/>
          </w:tcPr>
          <w:p w:rsidR="007D26B9" w:rsidRPr="005067B9" w:rsidRDefault="007D26B9" w:rsidP="00735C64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Вяльшин И.Р.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ВШЭ</w:t>
            </w:r>
          </w:p>
        </w:tc>
        <w:tc>
          <w:tcPr>
            <w:tcW w:w="2552" w:type="dxa"/>
          </w:tcPr>
          <w:p w:rsidR="007D26B9" w:rsidRPr="005067B9" w:rsidRDefault="007D26B9" w:rsidP="00735C64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Моисеев Д.О.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МВШСН</w:t>
            </w:r>
          </w:p>
        </w:tc>
        <w:tc>
          <w:tcPr>
            <w:tcW w:w="2552" w:type="dxa"/>
          </w:tcPr>
          <w:p w:rsidR="007D26B9" w:rsidRPr="005067B9" w:rsidRDefault="007D26B9" w:rsidP="00735C64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Давлетов Д.Р.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Математика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Авиастроительный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 w:rsidRPr="005067B9">
              <w:rPr>
                <w:rFonts w:eastAsia="Calibri"/>
                <w:lang w:eastAsia="en-US"/>
              </w:rPr>
              <w:t>Ново-Савиновский</w:t>
            </w:r>
            <w:proofErr w:type="gramEnd"/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Вильданова Т.Г.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№145»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Спицина В.М.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Мироновская Т.В.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B34CDB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Гайнанова М.Г.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Гибадуллина Т.А.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Ахметзянова А.С.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№71»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Ишмеева Л.Х.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№103»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Мухарлямова Г.Р.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№38»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Рымар О.А.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№113»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Шевчук А.Е.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 №146 “Ресурс”»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Сосновская М.Н.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№155»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Хаялиев Р.И.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«Школа №165»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Муллагалиев М.Ф.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№177»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Манькова Е.С.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№177»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Сотникова И.А.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Миннурова А.И.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№91»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Зиновьева Е.В..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ГАОУ «Адымнар-Казань»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Логинова А.С.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«Лицей-интернат №7»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Гимранов Р.Р.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«СОШ №33»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Котель</w:t>
            </w:r>
            <w:r w:rsidRPr="005067B9">
              <w:rPr>
                <w:rFonts w:eastAsia="Calibri"/>
                <w:lang w:val="tt-RU" w:eastAsia="en-US"/>
              </w:rPr>
              <w:t>н</w:t>
            </w:r>
            <w:r w:rsidRPr="005067B9">
              <w:rPr>
                <w:rFonts w:eastAsia="Calibri"/>
                <w:lang w:eastAsia="en-US"/>
              </w:rPr>
              <w:t>икова Р.Ш.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ГАОУ «Адымнар-Казань»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Муллагалиев М.Ф.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Кировский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Московский</w:t>
            </w:r>
          </w:p>
        </w:tc>
        <w:tc>
          <w:tcPr>
            <w:tcW w:w="2976" w:type="dxa"/>
          </w:tcPr>
          <w:p w:rsidR="007D26B9" w:rsidRPr="005067B9" w:rsidRDefault="007D26B9" w:rsidP="00B34CDB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</w:t>
            </w:r>
            <w:r w:rsidRPr="005067B9">
              <w:rPr>
                <w:rFonts w:eastAsia="Calibri"/>
                <w:lang w:val="en-US" w:eastAsia="en-US"/>
              </w:rPr>
              <w:t>Б</w:t>
            </w:r>
            <w:r w:rsidRPr="005067B9">
              <w:rPr>
                <w:rFonts w:eastAsia="Calibri"/>
                <w:lang w:eastAsia="en-US"/>
              </w:rPr>
              <w:t>ОУ «СОШ №</w:t>
            </w:r>
            <w:r w:rsidRPr="005067B9">
              <w:rPr>
                <w:rFonts w:eastAsia="Calibri"/>
                <w:lang w:val="en-US" w:eastAsia="en-US"/>
              </w:rPr>
              <w:t>8</w:t>
            </w:r>
            <w:r w:rsidRPr="005067B9">
              <w:rPr>
                <w:rFonts w:eastAsia="Calibri"/>
                <w:lang w:eastAsia="en-US"/>
              </w:rPr>
              <w:t>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Седлецкая Т.А.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«Гимназия №122»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Жарова Г.З.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«Гимназия №122»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Юсупова Луиза Ренатовна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«Гимназия №102»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Тюленева Т.В.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«Гимназия №102»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Гайфуллина Н.Х.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36174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№75»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Федотова Н.М.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«Лицей-интернат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Гатаулин Д.Г.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"Гимназия №189»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Галиева Л.К.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B34CDB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</w:t>
            </w:r>
            <w:r w:rsidRPr="005067B9">
              <w:rPr>
                <w:rFonts w:eastAsia="Calibri"/>
                <w:lang w:val="en-US" w:eastAsia="en-US"/>
              </w:rPr>
              <w:t>Г</w:t>
            </w:r>
            <w:r w:rsidRPr="005067B9">
              <w:rPr>
                <w:rFonts w:eastAsia="Calibri"/>
                <w:lang w:eastAsia="en-US"/>
              </w:rPr>
              <w:t>имназия №17»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Галимова А.Р.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36174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Терешина Ю.В.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№152»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Волкова О.В.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«Гимназия-интернат №4»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Салахиева Г.И.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«Гимназия-интернат №4»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Залялютдинов Н.М.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"Гимназия №3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Халиуллина Г.К.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hd w:val="clear" w:color="auto" w:fill="FFFFFF"/>
              <w:spacing w:line="276" w:lineRule="auto"/>
            </w:pPr>
            <w:r w:rsidRPr="005067B9">
              <w:t>МБОУ «Гимназия №3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hd w:val="clear" w:color="auto" w:fill="FFFFFF"/>
              <w:spacing w:line="276" w:lineRule="auto"/>
            </w:pPr>
            <w:r w:rsidRPr="005067B9">
              <w:t xml:space="preserve">Дельмухамедова </w:t>
            </w:r>
            <w:proofErr w:type="gramStart"/>
            <w:r w:rsidRPr="005067B9">
              <w:t>И. Ф.</w:t>
            </w:r>
            <w:proofErr w:type="gramEnd"/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Кириллова Е. 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№70»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Бабаева Л.Я.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B34CDB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val="en-US" w:eastAsia="en-US"/>
              </w:rPr>
              <w:t>МБОУ «</w:t>
            </w:r>
            <w:r w:rsidRPr="005067B9">
              <w:rPr>
                <w:rFonts w:eastAsia="Calibri"/>
                <w:lang w:eastAsia="en-US"/>
              </w:rPr>
              <w:t>Лицей №188»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Гарифуллина Е.М.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№122»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Миначева Д.Г.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Сабирова А.Х.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Исмагилова Г.Д.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МАОУ «Лицей </w:t>
            </w:r>
            <w:proofErr w:type="gramStart"/>
            <w:r w:rsidRPr="005067B9">
              <w:rPr>
                <w:rFonts w:eastAsia="Calibri"/>
                <w:lang w:eastAsia="en-US"/>
              </w:rPr>
              <w:t>–и</w:t>
            </w:r>
            <w:proofErr w:type="gramEnd"/>
            <w:r w:rsidRPr="005067B9">
              <w:rPr>
                <w:rFonts w:eastAsia="Calibri"/>
                <w:lang w:eastAsia="en-US"/>
              </w:rPr>
              <w:t>нтернат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Ефремов Р.С.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Советский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№161»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Вахрина О.И.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№149»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Фатыхова Г.И.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№149»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Кульмамедов Р.Р.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 159»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Салихова Ф.Т.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"Гимназия №180»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Аглямов Р.Х.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Дряхлова М.А.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 №121»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Цветкова М.А.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B34CDB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№144»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Троицкая О.Н.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№159»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Салихова Ф.Т.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B34CDB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 110»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Максимова В.В.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«СОШ №84»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Каленкова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«СОШ №84»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Дюгурова С.В. 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51CF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№175»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Самигуллина М.Г.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51CF6">
            <w:pPr>
              <w:spacing w:line="276" w:lineRule="auto"/>
              <w:rPr>
                <w:rFonts w:eastAsia="Calibri"/>
                <w:lang w:val="tt-RU" w:eastAsia="en-US"/>
              </w:rPr>
            </w:pPr>
            <w:r w:rsidRPr="005067B9">
              <w:rPr>
                <w:rFonts w:eastAsia="Calibri"/>
                <w:lang w:eastAsia="en-US"/>
              </w:rPr>
              <w:t>МБОУ</w:t>
            </w:r>
            <w:r w:rsidRPr="005067B9">
              <w:rPr>
                <w:rFonts w:eastAsia="Calibri"/>
                <w:lang w:val="en-US" w:eastAsia="en-US"/>
              </w:rPr>
              <w:t xml:space="preserve"> «</w:t>
            </w:r>
            <w:r w:rsidRPr="005067B9">
              <w:rPr>
                <w:rFonts w:eastAsia="Calibri"/>
                <w:lang w:val="tt-RU" w:eastAsia="en-US"/>
              </w:rPr>
              <w:t>Школа №184»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val="tt-RU" w:eastAsia="en-US"/>
              </w:rPr>
            </w:pPr>
            <w:r w:rsidRPr="005067B9">
              <w:rPr>
                <w:rFonts w:eastAsia="Calibri"/>
                <w:lang w:val="tt-RU" w:eastAsia="en-US"/>
              </w:rPr>
              <w:t>Валеева С.Ф.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Старцева Н.А.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«Многопрофильный лицей №185»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Колпакова А.А.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Хафизова С.С.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 №11»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val="tt-RU"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Ибатуллин </w:t>
            </w:r>
            <w:r w:rsidRPr="005067B9">
              <w:rPr>
                <w:rFonts w:eastAsia="Calibri"/>
                <w:lang w:val="tt-RU" w:eastAsia="en-US"/>
              </w:rPr>
              <w:t>И.Ж.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Вахитовский Приволжский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АНО «Естественно-математический центр»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Шурыгин В.В.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АНО «Естественно-математический центр»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Хазиева Д.Р.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АНО «Естественно-математический центр»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Русаков А.С.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АНО «Естественно-математический центр»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Лазарева Л.Ю.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ФГКОУ «Казанское суворовское военное училище» 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Иноземцова И.Ю.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АНО «Естественно-математический центр»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Володина А.И.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АНО «Естественно-математический центр»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Накипов Н.Н.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АНО «Естественно-математический центр»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Газизуллина 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АНО «Естественно-математический центр»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Куклина А.А.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АНО «Естественно-математический центр»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Мигаев С.В.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АНО «Естественно-математический центр»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Салихова А.И.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АНО «Естественно-математический центр»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Овчинникова М.П.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АНО «Естественно-математический центр»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Чистов И.Г.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АНО «Естественно-математический центр»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Ковинский Я.В. 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АНО «Естественно-математический центр»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Мухаметгалиев И.И.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АНО «Естественно-математический центр»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Рученина П.А.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АНО «Естественно-математический центр»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Хайсанорва А.С.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АНО «Естественно-математический центр»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Иванова И.Н.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ОШИ «IT-Лицей» КФУ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Слипченко О.А.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ОШИ «IT-Лицей» КФУ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Искакова Ф.Г.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ОШИ «IT-Лицей» КФУ</w:t>
            </w:r>
          </w:p>
        </w:tc>
        <w:tc>
          <w:tcPr>
            <w:tcW w:w="2552" w:type="dxa"/>
          </w:tcPr>
          <w:p w:rsidR="007D26B9" w:rsidRPr="005067B9" w:rsidRDefault="007D26B9" w:rsidP="00B17382">
            <w:pPr>
              <w:spacing w:after="200" w:line="276" w:lineRule="auto"/>
              <w:rPr>
                <w:rFonts w:eastAsia="Calibri"/>
                <w:highlight w:val="green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Евсеева А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А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«Гимназия №19»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Кузина М.Г.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«Гимназия №19»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Халиуллина И.М.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«Гимназия №19»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Трофимова И.В.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«Лицей №131»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Хохрякова Е.А.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«Лицей №131»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Бородова Е.М.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«Лицей №131»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Галяутдинова А.Е.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«Лицей №131»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Диянова И.В.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«Лицей №131»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Зеличёнок А.Б.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«Лицей №131»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Сабирова Р.С.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«Лицей №131»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Сергеев К.М.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«Лицей №131»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Чернова А.М.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«Лицей №131»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Юматова А.Н.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ОШИ «Лицей имени Н.И. Лобачевского» КФУ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Бисеров Д.С.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ОШИ «Лицей имени Н.И. Лобачевского» КФУ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Дунаева О.С.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ОШИ «Лицей имени Н.И. Лобачевского» КФУ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Парышева  Е.А.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ОШИ «Лицей имени Н.И. Лобачевского» КФУ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shd w:val="clear" w:color="auto" w:fill="FFFFFF"/>
                <w:lang w:eastAsia="en-US"/>
              </w:rPr>
              <w:t>Хуснуллина Альбина Альбертовна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ОШИ «Лицей имени Н.И. Лобачевского» КФУ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shd w:val="clear" w:color="auto" w:fill="FFFFFF"/>
                <w:lang w:eastAsia="en-US"/>
              </w:rPr>
            </w:pPr>
            <w:r w:rsidRPr="005067B9">
              <w:rPr>
                <w:rFonts w:eastAsia="Calibri"/>
                <w:shd w:val="clear" w:color="auto" w:fill="FFFFFF"/>
                <w:lang w:eastAsia="en-US"/>
              </w:rPr>
              <w:t xml:space="preserve">Калимуллина Алия Айдаровна 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№35»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Тимохина С.Ю.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№186»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Фархутдинова Л.М.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51CF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№127»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Мухаметшина А.Ш.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51CF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№40»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Набиуллина Ф.С.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ФГКОУ «Казанское суворовское военное училище»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Калинина Ж.В.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«Лицей №83»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Шарапова Г.Р.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«Лицей №83»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Коткова Е.С.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«Лицей №83»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Яруллина Ю.А.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№98»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Горшкова О.В.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№78 "Фарватер"»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Тихонова А.А.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Аханова М.Н.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 w:rsidRPr="005067B9">
              <w:rPr>
                <w:rFonts w:eastAsia="Calibri"/>
                <w:lang w:eastAsia="en-US"/>
              </w:rPr>
              <w:t>Международная</w:t>
            </w:r>
            <w:proofErr w:type="gramEnd"/>
            <w:r w:rsidRPr="005067B9">
              <w:rPr>
                <w:rFonts w:eastAsia="Calibri"/>
                <w:lang w:eastAsia="en-US"/>
              </w:rPr>
              <w:t xml:space="preserve"> Школа Казани 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Ерышева С.А.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 w:rsidRPr="005067B9">
              <w:rPr>
                <w:rFonts w:eastAsia="Calibri"/>
                <w:lang w:eastAsia="en-US"/>
              </w:rPr>
              <w:t>Международная</w:t>
            </w:r>
            <w:proofErr w:type="gramEnd"/>
            <w:r w:rsidRPr="005067B9">
              <w:rPr>
                <w:rFonts w:eastAsia="Calibri"/>
                <w:lang w:eastAsia="en-US"/>
              </w:rPr>
              <w:t xml:space="preserve"> Школа Казани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Гаврилова Н.Н.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 w:rsidRPr="005067B9">
              <w:rPr>
                <w:rFonts w:eastAsia="Calibri"/>
                <w:lang w:eastAsia="en-US"/>
              </w:rPr>
              <w:t>Международная</w:t>
            </w:r>
            <w:proofErr w:type="gramEnd"/>
            <w:r w:rsidRPr="005067B9">
              <w:rPr>
                <w:rFonts w:eastAsia="Calibri"/>
                <w:lang w:eastAsia="en-US"/>
              </w:rPr>
              <w:t xml:space="preserve"> Школа Казани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Алишев Р.Н.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DE534A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Кафедра геометрии Института математики и механики им. Н.И. Лобачевского </w:t>
            </w:r>
            <w:r w:rsidRPr="005067B9">
              <w:rPr>
                <w:rFonts w:eastAsia="Calibri"/>
                <w:lang w:val="en-US" w:eastAsia="en-US"/>
              </w:rPr>
              <w:t>КФУ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Попов А.А.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DE534A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Кафедра общей математики Института математики и механики им. Н.И. Лобачевского </w:t>
            </w:r>
            <w:r w:rsidRPr="005067B9">
              <w:rPr>
                <w:rFonts w:eastAsia="Calibri"/>
                <w:lang w:val="en-US" w:eastAsia="en-US"/>
              </w:rPr>
              <w:t>КФУ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Сочнева В.А.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DE534A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Кафедра математической статистики Института вычислительной математики и информационных технологий КФУ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Григорьева И.С.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Физическая культура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proofErr w:type="gramStart"/>
            <w:r w:rsidRPr="005067B9">
              <w:rPr>
                <w:rFonts w:eastAsia="Calibri"/>
                <w:bCs/>
                <w:lang w:eastAsia="en-US"/>
              </w:rPr>
              <w:t>Ново-Савиновский</w:t>
            </w:r>
            <w:proofErr w:type="gramEnd"/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№113»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Рыжов А.В.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51CF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№132»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Хубатуллина А.И.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№36»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Мартынова Т.Г.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51CF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 62»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Соловьев В. 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 165»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Штыкова О.В.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Инженерный лицей </w:t>
            </w:r>
            <w:r w:rsidRPr="005067B9">
              <w:rPr>
                <w:rFonts w:eastAsia="Calibri"/>
                <w:lang w:eastAsia="en-US"/>
              </w:rPr>
              <w:lastRenderedPageBreak/>
              <w:t>КНИТУ-КАИ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lastRenderedPageBreak/>
              <w:t>Пестова А.А.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51CF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№170»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Саппарова А.Ю.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«Средняя школа №119»</w:t>
            </w:r>
          </w:p>
        </w:tc>
        <w:tc>
          <w:tcPr>
            <w:tcW w:w="2552" w:type="dxa"/>
          </w:tcPr>
          <w:p w:rsidR="007D26B9" w:rsidRPr="005067B9" w:rsidRDefault="007D26B9" w:rsidP="00C25C03">
            <w:pPr>
              <w:spacing w:line="276" w:lineRule="auto"/>
            </w:pPr>
            <w:r w:rsidRPr="005067B9">
              <w:t>Павлова А..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«Лицей №177»</w:t>
            </w:r>
          </w:p>
        </w:tc>
        <w:tc>
          <w:tcPr>
            <w:tcW w:w="2552" w:type="dxa"/>
          </w:tcPr>
          <w:p w:rsidR="007D26B9" w:rsidRPr="005067B9" w:rsidRDefault="007D26B9" w:rsidP="00C25C03">
            <w:pPr>
              <w:spacing w:line="276" w:lineRule="auto"/>
            </w:pPr>
            <w:r w:rsidRPr="005067B9">
              <w:t>Ярохно А. Д.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«Школа №89»</w:t>
            </w:r>
          </w:p>
        </w:tc>
        <w:tc>
          <w:tcPr>
            <w:tcW w:w="2552" w:type="dxa"/>
          </w:tcPr>
          <w:p w:rsidR="007D26B9" w:rsidRPr="005067B9" w:rsidRDefault="007D26B9" w:rsidP="00C25C03">
            <w:pPr>
              <w:spacing w:line="276" w:lineRule="auto"/>
            </w:pPr>
            <w:r w:rsidRPr="005067B9">
              <w:t>Страдаева М. 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Советский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№84»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Яшина Т.Н.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"Гимназия №183»</w:t>
            </w:r>
          </w:p>
        </w:tc>
        <w:tc>
          <w:tcPr>
            <w:tcW w:w="2552" w:type="dxa"/>
          </w:tcPr>
          <w:p w:rsidR="007D26B9" w:rsidRPr="005067B9" w:rsidRDefault="007D26B9" w:rsidP="00C25C03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Валиахметов И.Г.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№159»</w:t>
            </w:r>
          </w:p>
        </w:tc>
        <w:tc>
          <w:tcPr>
            <w:tcW w:w="2552" w:type="dxa"/>
          </w:tcPr>
          <w:p w:rsidR="007D26B9" w:rsidRPr="005067B9" w:rsidRDefault="007D26B9" w:rsidP="00C25C03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Барлев В.А.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3F6F7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Куприянов Б.А.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Валиахметов И.Г.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МБОУ «Многопрофильный лицей </w:t>
            </w:r>
            <w:r w:rsidRPr="005067B9">
              <w:rPr>
                <w:rFonts w:eastAsia="Calibri"/>
                <w:lang w:val="en-US" w:eastAsia="en-US"/>
              </w:rPr>
              <w:t>№</w:t>
            </w:r>
            <w:r w:rsidRPr="005067B9">
              <w:rPr>
                <w:rFonts w:eastAsia="Calibri"/>
                <w:lang w:eastAsia="en-US"/>
              </w:rPr>
              <w:t>185»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Гатауллин М.Э.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МБОУ «Школа </w:t>
            </w:r>
            <w:r w:rsidRPr="005067B9">
              <w:rPr>
                <w:rFonts w:eastAsia="Calibri"/>
                <w:lang w:val="en-US" w:eastAsia="en-US"/>
              </w:rPr>
              <w:t>№</w:t>
            </w:r>
            <w:r w:rsidRPr="005067B9">
              <w:rPr>
                <w:rFonts w:eastAsia="Calibri"/>
                <w:lang w:eastAsia="en-US"/>
              </w:rPr>
              <w:t>86»</w:t>
            </w:r>
          </w:p>
        </w:tc>
        <w:tc>
          <w:tcPr>
            <w:tcW w:w="2552" w:type="dxa"/>
          </w:tcPr>
          <w:p w:rsidR="007D26B9" w:rsidRPr="005067B9" w:rsidRDefault="007D26B9" w:rsidP="00C25C03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Киямов А. 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№149»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Бурханова Г.Г. 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Московский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Кировский</w:t>
            </w: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«Гимназия-интернат №4»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hd w:val="clear" w:color="auto" w:fill="FFFFFF"/>
              <w:spacing w:line="276" w:lineRule="auto"/>
            </w:pPr>
            <w:r w:rsidRPr="005067B9">
              <w:t>Ермакова В.А.</w:t>
            </w:r>
          </w:p>
          <w:p w:rsidR="007D26B9" w:rsidRPr="005067B9" w:rsidRDefault="007D26B9" w:rsidP="00F80996">
            <w:pPr>
              <w:shd w:val="clear" w:color="auto" w:fill="FFFFFF"/>
              <w:spacing w:line="276" w:lineRule="auto"/>
            </w:pP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«Гимназия-интернат №4»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hd w:val="clear" w:color="auto" w:fill="FFFFFF"/>
              <w:spacing w:line="276" w:lineRule="auto"/>
            </w:pPr>
            <w:r w:rsidRPr="005067B9">
              <w:t>Вафина Р.Р.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36174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№75»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Чебуков И.А.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№34»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Багаутдинов И.З.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Ибрагимов А.М.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bCs/>
                <w:lang w:eastAsia="en-US"/>
              </w:rPr>
              <w:t>МАОУ «Лицей-интернат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Шакиров Р.Р.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 w:rsidRPr="005067B9">
              <w:rPr>
                <w:rFonts w:eastAsia="Calibri"/>
                <w:bCs/>
                <w:lang w:eastAsia="en-US"/>
              </w:rPr>
              <w:t>МБОУ</w:t>
            </w:r>
            <w:r w:rsidRPr="005067B9">
              <w:rPr>
                <w:rFonts w:eastAsia="Calibri"/>
                <w:bCs/>
                <w:lang w:val="en-US" w:eastAsia="en-US"/>
              </w:rPr>
              <w:t xml:space="preserve"> </w:t>
            </w:r>
            <w:r w:rsidRPr="005067B9">
              <w:rPr>
                <w:rFonts w:eastAsia="Calibri"/>
                <w:bCs/>
                <w:lang w:eastAsia="en-US"/>
              </w:rPr>
              <w:t>«Лицей №182»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Антонова С.В.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Вахитовский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Приволжский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№78 "Фарватер"»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Кожилкина Ю.В.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30460B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МБОУ "МБОУ «Гимназия №9</w:t>
            </w:r>
            <w:r w:rsidRPr="005067B9">
              <w:rPr>
                <w:rFonts w:eastAsia="Calibri"/>
                <w:lang w:val="en-US" w:eastAsia="en-US"/>
              </w:rPr>
              <w:t>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Самарина И.В.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Исакова И.Ю.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30460B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«Школа №39»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Файзулаев А. Л.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97DDF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№35»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Хузиахметова И.И.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Технология (девушки)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</w:pPr>
            <w:proofErr w:type="gramStart"/>
            <w:r w:rsidRPr="005067B9">
              <w:t>Ново-Савиновский</w:t>
            </w:r>
            <w:proofErr w:type="gramEnd"/>
          </w:p>
          <w:p w:rsidR="007D26B9" w:rsidRPr="005067B9" w:rsidRDefault="007D26B9" w:rsidP="00F80996">
            <w:pPr>
              <w:spacing w:line="276" w:lineRule="auto"/>
            </w:pPr>
            <w:r w:rsidRPr="005067B9">
              <w:t>Авиастроительный</w:t>
            </w:r>
          </w:p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«Гимназия №7»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Терентьева Т.А.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«СОШ № 143»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Голоднова Л.В.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«Гимназия №33»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Багаветдинова А.Б.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«Школа №91»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Касимова М.А.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«Гимназия №5»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Яруллина Г.Г.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«Лицей №145»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Митрофанова И.А.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614CEA">
            <w:pPr>
              <w:spacing w:line="276" w:lineRule="auto"/>
              <w:rPr>
                <w:lang w:val="en-US"/>
              </w:rPr>
            </w:pPr>
            <w:r w:rsidRPr="005067B9">
              <w:t xml:space="preserve">СОШ «Усмания», </w:t>
            </w:r>
            <w:r w:rsidRPr="005067B9">
              <w:rPr>
                <w:lang w:val="en-US"/>
              </w:rPr>
              <w:t>МБОУ «</w:t>
            </w:r>
            <w:r w:rsidRPr="005067B9">
              <w:t xml:space="preserve">СОШ </w:t>
            </w:r>
            <w:r w:rsidRPr="005067B9">
              <w:rPr>
                <w:lang w:val="en-US"/>
              </w:rPr>
              <w:t>№</w:t>
            </w:r>
            <w:r w:rsidRPr="005067B9">
              <w:t>112</w:t>
            </w:r>
            <w:r w:rsidRPr="005067B9">
              <w:rPr>
                <w:lang w:val="en-US"/>
              </w:rPr>
              <w:t>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Ульянова Л.Н.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rPr>
                <w:lang w:val="en-US"/>
              </w:rPr>
              <w:t>МБОУ «</w:t>
            </w:r>
            <w:r w:rsidRPr="005067B9">
              <w:t>СОШ № 62»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Волкова М.Ю.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Приволжский</w:t>
            </w:r>
          </w:p>
          <w:p w:rsidR="007D26B9" w:rsidRPr="005067B9" w:rsidRDefault="007D26B9" w:rsidP="00F80996">
            <w:pPr>
              <w:spacing w:line="276" w:lineRule="auto"/>
            </w:pPr>
            <w:r w:rsidRPr="005067B9">
              <w:t>Вахитовский</w:t>
            </w:r>
          </w:p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«Школа №98»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Чижова С.А.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«Школа №69»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Бочкарева М.А.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203EDF">
            <w:pPr>
              <w:spacing w:line="276" w:lineRule="auto"/>
            </w:pPr>
            <w:r w:rsidRPr="005067B9">
              <w:t>МБОУ «Школа №98»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Илларионова А.А.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МАОУ «Гимназия №19»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Оганезова К.Х.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«Школа №98»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Чайка Н.В.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«Школа №13»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Абросимова Е.В.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614CEA">
            <w:pPr>
              <w:spacing w:line="276" w:lineRule="auto"/>
            </w:pPr>
            <w:r w:rsidRPr="005067B9">
              <w:t>МБОУ «Гимназия №27»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Габитова Р.А.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«Лицей №78 "Фарватер"»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Кудрявцева В.М.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Кировский</w:t>
            </w:r>
          </w:p>
          <w:p w:rsidR="007D26B9" w:rsidRPr="005067B9" w:rsidRDefault="007D26B9" w:rsidP="00F80996">
            <w:pPr>
              <w:spacing w:line="276" w:lineRule="auto"/>
            </w:pPr>
            <w:r w:rsidRPr="005067B9">
              <w:t>Московский</w:t>
            </w:r>
          </w:p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МУК №1 (МБОУ «Гимназия №102»)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Ильина Т.Н.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МУК №1 (МБОУ «Гимназия №102»)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Камальдинова Ф.М.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МУК №1 (МБОУ «Гимназия №102»)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Королева О.Г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МУК №1 (МБОУ «Гимназия №102»)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Батина А.В.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«Гимназия №20 "Гармония"»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Коробьина Л.Р.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hd w:val="clear" w:color="auto" w:fill="FFFFFF"/>
              <w:spacing w:line="276" w:lineRule="auto"/>
            </w:pPr>
            <w:r w:rsidRPr="005067B9">
              <w:t>МАОУ «Гимназия-интернат №4»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Давыдова Р.М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«Школа №70»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Власова М.В.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Советский район</w:t>
            </w:r>
          </w:p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«Гимназия №175»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Билялова Р.Н.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6F07C9">
            <w:pPr>
              <w:spacing w:line="276" w:lineRule="auto"/>
            </w:pPr>
            <w:r w:rsidRPr="005067B9">
              <w:rPr>
                <w:lang w:val="en-US"/>
              </w:rPr>
              <w:t>МБОУ «</w:t>
            </w:r>
            <w:r w:rsidRPr="005067B9">
              <w:t>Лицей №110»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Баширова О.В.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336E91">
            <w:pPr>
              <w:spacing w:line="276" w:lineRule="auto"/>
            </w:pPr>
            <w:r w:rsidRPr="005067B9">
              <w:t>МБОУ «СОШ№171»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Мустафина Л.Э.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bCs/>
              </w:rPr>
            </w:pPr>
            <w:r w:rsidRPr="005067B9">
              <w:rPr>
                <w:bCs/>
              </w:rPr>
              <w:t>МБОУ «Школа №22»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bCs/>
              </w:rPr>
            </w:pPr>
            <w:r w:rsidRPr="005067B9">
              <w:rPr>
                <w:bCs/>
              </w:rPr>
              <w:t xml:space="preserve">Мартынова Е.П.  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«Гимназия №183»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Шаяхметова А.Г.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336E91">
            <w:pPr>
              <w:spacing w:line="276" w:lineRule="auto"/>
            </w:pPr>
            <w:r w:rsidRPr="005067B9">
              <w:t>МБОУ «Школа №111»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Тимофеева Т.Г.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«Многопрофильный лицей №11»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Торговкина Л. 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Усманова Л.Р.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Технология (юноши)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 xml:space="preserve">Авиастроительный  </w:t>
            </w:r>
          </w:p>
          <w:p w:rsidR="007D26B9" w:rsidRPr="005067B9" w:rsidRDefault="007D26B9" w:rsidP="00F80996">
            <w:pPr>
              <w:spacing w:line="276" w:lineRule="auto"/>
            </w:pPr>
            <w:proofErr w:type="gramStart"/>
            <w:r w:rsidRPr="005067B9">
              <w:t>Ново-Савиновский</w:t>
            </w:r>
            <w:proofErr w:type="gramEnd"/>
          </w:p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«Школа № 62»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Вашурин Н.М.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2051DA">
            <w:pPr>
              <w:spacing w:line="276" w:lineRule="auto"/>
            </w:pPr>
            <w:r w:rsidRPr="005067B9">
              <w:t>МБОУ «Школа №143»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Бариев И.Б.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Инженерный лицей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Серегин С.В.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«Школа №85»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Афанасьева Е.Е.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Приволжский</w:t>
            </w:r>
          </w:p>
          <w:p w:rsidR="007D26B9" w:rsidRPr="005067B9" w:rsidRDefault="007D26B9" w:rsidP="00F80996">
            <w:pPr>
              <w:spacing w:line="276" w:lineRule="auto"/>
            </w:pPr>
            <w:r w:rsidRPr="005067B9">
              <w:t>Вахитовский</w:t>
            </w:r>
          </w:p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МАОУ «Гимназия №19»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Сафин А.А.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«Школа №127»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Загриев И.И.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«Школа №10»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Хайдаров Р.И.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«Школа №98»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Поляков В.Н.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«Школа №98»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Кондрашкин М.В.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МАОУ «СОШ №39»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Хаматгалеев К.М.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ФГКОУ «Казанское суворовское военное училище»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Петров С.М.</w:t>
            </w:r>
          </w:p>
          <w:p w:rsidR="007D26B9" w:rsidRPr="005067B9" w:rsidRDefault="007D26B9" w:rsidP="00F80996">
            <w:pPr>
              <w:spacing w:line="276" w:lineRule="auto"/>
            </w:pP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«Гимназия №96»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Хомяков А.А.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ОШИ «IT-Лицей» КФУ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Гимранов Т.С.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 xml:space="preserve">МБОУ «Лицей №78 </w:t>
            </w:r>
            <w:r w:rsidRPr="005067B9">
              <w:lastRenderedPageBreak/>
              <w:t>"Фарватер"»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lastRenderedPageBreak/>
              <w:t>Хасанов Р.А.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rPr>
                <w:lang w:val="en-US"/>
              </w:rPr>
              <w:t>МБОУ «</w:t>
            </w:r>
            <w:r w:rsidRPr="005067B9">
              <w:t>СОШ №69»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Гарипов Ф.А.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«Лицей №186»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Аминов Р.Н.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Кировский</w:t>
            </w:r>
          </w:p>
          <w:p w:rsidR="007D26B9" w:rsidRPr="005067B9" w:rsidRDefault="007D26B9" w:rsidP="00F80996">
            <w:pPr>
              <w:spacing w:line="276" w:lineRule="auto"/>
            </w:pPr>
            <w:r w:rsidRPr="005067B9">
              <w:t>Московский</w:t>
            </w:r>
          </w:p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bCs/>
              </w:rPr>
            </w:pPr>
            <w:r w:rsidRPr="005067B9">
              <w:rPr>
                <w:bCs/>
              </w:rPr>
              <w:t>МБОУ «Школа №34»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bCs/>
              </w:rPr>
            </w:pPr>
            <w:r w:rsidRPr="005067B9">
              <w:rPr>
                <w:bCs/>
              </w:rPr>
              <w:t>Авхадиев И.М.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 xml:space="preserve">МУК №1 </w:t>
            </w:r>
            <w:r w:rsidRPr="005067B9">
              <w:rPr>
                <w:bCs/>
              </w:rPr>
              <w:t>(МБОУ «Гимназия №102»)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Халиков Ф.Р.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МУК №1 (МБОУ «Гимназия №102»)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Дрофа И.М.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МУК №1 (МБОУ «Гимназия №102»)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Хатамова О.И.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МУК №1 (МБОУ «Гимназия №102»)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Розенталь И.А.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МУК №1 (МБОУ «Гимназия №102»)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Тыртышный А.А.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МУК №1 (МБОУ «Гимназия №102»)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Игошин Ю.В.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Советский район</w:t>
            </w:r>
          </w:p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«Гимназия №175»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Хузин Ф.С.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«Гимназия №180»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Юнусов И.Ш.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2051DA">
            <w:pPr>
              <w:spacing w:line="276" w:lineRule="auto"/>
            </w:pPr>
            <w:r w:rsidRPr="005067B9">
              <w:t xml:space="preserve">МУК </w:t>
            </w:r>
            <w:r w:rsidRPr="005067B9">
              <w:rPr>
                <w:lang w:val="en-US"/>
              </w:rPr>
              <w:t>МБОУ</w:t>
            </w:r>
            <w:proofErr w:type="gramStart"/>
            <w:r w:rsidRPr="005067B9">
              <w:rPr>
                <w:lang w:val="en-US"/>
              </w:rPr>
              <w:t>«Л</w:t>
            </w:r>
            <w:proofErr w:type="gramEnd"/>
            <w:r w:rsidRPr="005067B9">
              <w:rPr>
                <w:lang w:val="en-US"/>
              </w:rPr>
              <w:t>ицей</w:t>
            </w:r>
            <w:r w:rsidRPr="005067B9">
              <w:t xml:space="preserve"> №110»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Шакирзянов Д.З.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«Школа №161»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Воробьев В.Я.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МУК Лицей № 110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Лаптева Н.Н.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lang w:val="en-US"/>
              </w:rPr>
            </w:pPr>
            <w:r w:rsidRPr="005067B9">
              <w:t>МБОУ «Гимназия №93</w:t>
            </w:r>
            <w:r w:rsidRPr="005067B9">
              <w:rPr>
                <w:lang w:val="en-US"/>
              </w:rPr>
              <w:t>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Харитонов С.К.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«Гимназия №183»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Казанцев Р.А.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rPr>
                <w:lang w:val="en-US"/>
              </w:rPr>
              <w:t>МБОУ «</w:t>
            </w:r>
            <w:r w:rsidRPr="005067B9">
              <w:t>СОШ №171»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 xml:space="preserve">Гильмутдинов И.Ш. 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2051DA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МБОУ «Гимназия </w:t>
            </w:r>
            <w:r w:rsidRPr="005067B9">
              <w:rPr>
                <w:rFonts w:eastAsia="Calibri"/>
                <w:lang w:val="en-US" w:eastAsia="en-US"/>
              </w:rPr>
              <w:t>№</w:t>
            </w:r>
            <w:r w:rsidRPr="005067B9">
              <w:rPr>
                <w:rFonts w:eastAsia="Calibri"/>
                <w:lang w:eastAsia="en-US"/>
              </w:rPr>
              <w:t>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Григорьева Н.Е.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rPr>
                <w:rFonts w:eastAsia="Calibri"/>
                <w:lang w:eastAsia="en-US"/>
              </w:rPr>
              <w:t>МБОУ «Многорофильный лицей № 11»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rPr>
                <w:rFonts w:eastAsia="Calibri"/>
                <w:lang w:eastAsia="en-US"/>
              </w:rPr>
              <w:t>Кондрашкин М. В.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Немецкий язык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Авиастроительный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№36»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Берговская Е.А.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№36»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Кафтанюк И.Н.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№36»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Егорова Я.Р.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№36»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Цойнер К.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№36»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Фадеева Л.А.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Вахитовский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 №131»</w:t>
            </w:r>
          </w:p>
        </w:tc>
        <w:tc>
          <w:tcPr>
            <w:tcW w:w="2552" w:type="dxa"/>
          </w:tcPr>
          <w:p w:rsidR="007D26B9" w:rsidRPr="005067B9" w:rsidRDefault="007D26B9" w:rsidP="008C2EFB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Кузьмина Н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О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Московский</w:t>
            </w:r>
          </w:p>
        </w:tc>
        <w:tc>
          <w:tcPr>
            <w:tcW w:w="2976" w:type="dxa"/>
          </w:tcPr>
          <w:p w:rsidR="007D26B9" w:rsidRPr="005067B9" w:rsidRDefault="007D26B9" w:rsidP="008C2EFB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Самойлова Е.В.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8C2EFB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Гумарова Г.Г.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8C2EFB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Апполонова Ю.А.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8C2EFB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Кулюшина Н.Ю.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Советский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№72»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Толовенкова Т.М.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№72»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Халимбаева Э.Г.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3964DA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Хайбуллина Э.М.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№72»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Авзалова Н.Г.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№72»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Дылевская А.В.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№72»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Ерохина Я.И.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Испанский язык</w:t>
            </w:r>
          </w:p>
        </w:tc>
        <w:tc>
          <w:tcPr>
            <w:tcW w:w="2268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Советский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МБОУ «Многопрофильный </w:t>
            </w:r>
            <w:r w:rsidRPr="005067B9">
              <w:rPr>
                <w:rFonts w:eastAsia="Calibri"/>
                <w:lang w:eastAsia="en-US"/>
              </w:rPr>
              <w:lastRenderedPageBreak/>
              <w:t>лицей №185»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lastRenderedPageBreak/>
              <w:t>Мингазова А.М.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Вахитовский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Приволжский</w:t>
            </w:r>
          </w:p>
        </w:tc>
        <w:tc>
          <w:tcPr>
            <w:tcW w:w="2976" w:type="dxa"/>
          </w:tcPr>
          <w:p w:rsidR="007D26B9" w:rsidRPr="005067B9" w:rsidRDefault="007D26B9" w:rsidP="008C2EFB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Казанский (Приволжский) федеральный </w:t>
            </w:r>
            <w:r w:rsidRPr="005067B9">
              <w:rPr>
                <w:rFonts w:eastAsia="Calibri"/>
                <w:lang w:val="en-US" w:eastAsia="en-US"/>
              </w:rPr>
              <w:t>университет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Плеухова Е.А.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Казанский (Приволжский) федеральный университет</w:t>
            </w:r>
          </w:p>
        </w:tc>
        <w:tc>
          <w:tcPr>
            <w:tcW w:w="2552" w:type="dxa"/>
          </w:tcPr>
          <w:p w:rsidR="007D26B9" w:rsidRPr="005067B9" w:rsidRDefault="007D26B9" w:rsidP="008C2EFB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Галиуллина А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И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rPr>
          <w:trHeight w:val="584"/>
        </w:trPr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Итальянский язык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Вахитовский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 w:rsidRPr="005067B9">
              <w:rPr>
                <w:rFonts w:eastAsia="Calibri"/>
                <w:bCs/>
                <w:lang w:eastAsia="en-US"/>
              </w:rPr>
              <w:t>Казанский (Приволжский) федеральный университет</w:t>
            </w:r>
          </w:p>
        </w:tc>
        <w:tc>
          <w:tcPr>
            <w:tcW w:w="2552" w:type="dxa"/>
          </w:tcPr>
          <w:p w:rsidR="007D26B9" w:rsidRPr="005067B9" w:rsidRDefault="007D26B9" w:rsidP="008C2EFB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Середина А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Ю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 w:rsidRPr="005067B9">
              <w:rPr>
                <w:rFonts w:eastAsia="Calibri"/>
                <w:bCs/>
                <w:lang w:eastAsia="en-US"/>
              </w:rPr>
              <w:t>Казанский (Приволжский) федеральный университет</w:t>
            </w:r>
          </w:p>
        </w:tc>
        <w:tc>
          <w:tcPr>
            <w:tcW w:w="2552" w:type="dxa"/>
          </w:tcPr>
          <w:p w:rsidR="007D26B9" w:rsidRPr="005067B9" w:rsidRDefault="007D26B9" w:rsidP="008C2EFB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Козлова Д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 xml:space="preserve"> И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Астрономия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Авиастроительный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 w:rsidRPr="005067B9">
              <w:rPr>
                <w:rFonts w:eastAsia="Calibri"/>
                <w:lang w:eastAsia="en-US"/>
              </w:rPr>
              <w:t>Ново-Савиновский</w:t>
            </w:r>
            <w:proofErr w:type="gramEnd"/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Инженерный лицей КНИТУ-КАИ</w:t>
            </w:r>
          </w:p>
        </w:tc>
        <w:tc>
          <w:tcPr>
            <w:tcW w:w="2552" w:type="dxa"/>
          </w:tcPr>
          <w:p w:rsidR="007D26B9" w:rsidRPr="005067B9" w:rsidRDefault="007D26B9" w:rsidP="008C2EFB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Григорьева А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И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№9»</w:t>
            </w:r>
          </w:p>
        </w:tc>
        <w:tc>
          <w:tcPr>
            <w:tcW w:w="2552" w:type="dxa"/>
          </w:tcPr>
          <w:p w:rsidR="007D26B9" w:rsidRPr="005067B9" w:rsidRDefault="007D26B9" w:rsidP="008C2EFB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Симонова И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С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Кировский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Московский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№20 "Гармония"»</w:t>
            </w:r>
          </w:p>
        </w:tc>
        <w:tc>
          <w:tcPr>
            <w:tcW w:w="2552" w:type="dxa"/>
          </w:tcPr>
          <w:p w:rsidR="007D26B9" w:rsidRPr="005067B9" w:rsidRDefault="007D26B9" w:rsidP="006B07C3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Соловьева О.П.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«Гимназия-интернат №4»</w:t>
            </w:r>
          </w:p>
        </w:tc>
        <w:tc>
          <w:tcPr>
            <w:tcW w:w="2552" w:type="dxa"/>
          </w:tcPr>
          <w:p w:rsidR="007D26B9" w:rsidRPr="005067B9" w:rsidRDefault="007D26B9" w:rsidP="006B07C3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Маннанов М.Ш.</w:t>
            </w:r>
          </w:p>
        </w:tc>
      </w:tr>
      <w:tr w:rsidR="007D26B9" w:rsidRPr="005067B9" w:rsidTr="00CF5E05">
        <w:trPr>
          <w:trHeight w:val="645"/>
        </w:trPr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«Лицей-интернат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Шакиров И.А.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№2»</w:t>
            </w:r>
          </w:p>
        </w:tc>
        <w:tc>
          <w:tcPr>
            <w:tcW w:w="2552" w:type="dxa"/>
          </w:tcPr>
          <w:p w:rsidR="007D26B9" w:rsidRPr="005067B9" w:rsidRDefault="007D26B9" w:rsidP="00B17382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Хамидуллина Д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А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Вахитовский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Приволжский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ОШИ «IT-Лицей» КФУ 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Гайнутдинова С.З.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Студент 3 курса КФУ, Институт физики, трехкратный призер ВсОШ по астрономии, призер Международной олимпиады по астрономии</w:t>
            </w:r>
          </w:p>
        </w:tc>
        <w:tc>
          <w:tcPr>
            <w:tcW w:w="2552" w:type="dxa"/>
          </w:tcPr>
          <w:p w:rsidR="007D26B9" w:rsidRPr="005067B9" w:rsidRDefault="007D26B9" w:rsidP="009E73F5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Никоноров И.Н.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Студент 2 курса КФУ, Институт химии, двукратный призер ВсОШ по астрономии, </w:t>
            </w:r>
          </w:p>
        </w:tc>
        <w:tc>
          <w:tcPr>
            <w:tcW w:w="2552" w:type="dxa"/>
          </w:tcPr>
          <w:p w:rsidR="007D26B9" w:rsidRPr="005067B9" w:rsidRDefault="007D26B9" w:rsidP="009E73F5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Нотфуллин А.М.</w:t>
            </w:r>
          </w:p>
        </w:tc>
      </w:tr>
      <w:tr w:rsidR="007D26B9" w:rsidRPr="005067B9" w:rsidTr="005067B9">
        <w:trPr>
          <w:trHeight w:val="262"/>
        </w:trPr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DE534A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№42»</w:t>
            </w:r>
          </w:p>
        </w:tc>
        <w:tc>
          <w:tcPr>
            <w:tcW w:w="2552" w:type="dxa"/>
          </w:tcPr>
          <w:p w:rsidR="007D26B9" w:rsidRPr="005067B9" w:rsidRDefault="007D26B9" w:rsidP="00DE534A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Гатина Л.Р.</w:t>
            </w:r>
          </w:p>
        </w:tc>
      </w:tr>
      <w:tr w:rsidR="007D26B9" w:rsidRPr="005067B9" w:rsidTr="005067B9">
        <w:trPr>
          <w:trHeight w:val="262"/>
        </w:trPr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7D26B9">
            <w:pPr>
              <w:spacing w:line="276" w:lineRule="auto"/>
              <w:rPr>
                <w:rFonts w:eastAsia="Calibri"/>
                <w:lang w:eastAsia="en-US"/>
              </w:rPr>
            </w:pPr>
            <w:r w:rsidRPr="007D26B9">
              <w:rPr>
                <w:rFonts w:eastAsia="Calibri"/>
                <w:lang w:eastAsia="en-US"/>
              </w:rPr>
              <w:t xml:space="preserve">МБОУ </w:t>
            </w:r>
            <w:r>
              <w:rPr>
                <w:rFonts w:eastAsia="Calibri"/>
                <w:lang w:eastAsia="en-US"/>
              </w:rPr>
              <w:t>«</w:t>
            </w:r>
            <w:r w:rsidRPr="007D26B9">
              <w:rPr>
                <w:rFonts w:eastAsia="Calibri"/>
                <w:lang w:eastAsia="en-US"/>
              </w:rPr>
              <w:t>СОШ №</w:t>
            </w:r>
            <w:r>
              <w:rPr>
                <w:rFonts w:eastAsia="Calibri"/>
                <w:lang w:eastAsia="en-US"/>
              </w:rPr>
              <w:t>69»</w:t>
            </w:r>
          </w:p>
        </w:tc>
        <w:tc>
          <w:tcPr>
            <w:tcW w:w="2552" w:type="dxa"/>
          </w:tcPr>
          <w:p w:rsidR="007D26B9" w:rsidRPr="005067B9" w:rsidRDefault="007D26B9" w:rsidP="00DE534A">
            <w:pPr>
              <w:spacing w:line="276" w:lineRule="auto"/>
              <w:rPr>
                <w:rFonts w:eastAsia="Calibri"/>
                <w:lang w:eastAsia="en-US"/>
              </w:rPr>
            </w:pPr>
            <w:r w:rsidRPr="007D26B9">
              <w:rPr>
                <w:rFonts w:eastAsia="Calibri"/>
                <w:lang w:eastAsia="en-US"/>
              </w:rPr>
              <w:t>Яшина Е.Е.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Советский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№108»</w:t>
            </w:r>
          </w:p>
        </w:tc>
        <w:tc>
          <w:tcPr>
            <w:tcW w:w="2552" w:type="dxa"/>
          </w:tcPr>
          <w:p w:rsidR="007D26B9" w:rsidRPr="005067B9" w:rsidRDefault="007D26B9" w:rsidP="009E73F5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Фахрисламов </w:t>
            </w:r>
            <w:proofErr w:type="gramStart"/>
            <w:r w:rsidRPr="005067B9">
              <w:rPr>
                <w:rFonts w:eastAsia="Calibri"/>
                <w:lang w:eastAsia="en-US"/>
              </w:rPr>
              <w:t>И. А.</w:t>
            </w:r>
            <w:proofErr w:type="gramEnd"/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Экология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Советский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МБУ ДО "ЦДТ "ТАНКОДРОМ""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Шамаева А.Д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МБУ ДО "ЦДТ "ТАНКОДРОМ"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Пименова И.А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МБУ ДО "ЦДТ "ТАНКОДРОМ"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Миначов АФ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МБУ ДО "ЦДТ "ТАНКОДРОМ"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Егоров М.И.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МБУ ДО "ЦДТ "ТАНКОДРОМ"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Алексеева З.С.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МБУ ДО "ЦДТ "ТАНКОДРОМ"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Прохорова Н.Н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МБУ ДО "ЦДТ "ТАНКОДРОМ"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Батманова Е.Е.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МБУ ДО "ЦДТ "ТАНКОДРОМ"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Боровикова Е.В.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 №121»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Николаева Н.А.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Авиастроительный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 w:rsidRPr="005067B9">
              <w:rPr>
                <w:rFonts w:eastAsia="Calibri"/>
                <w:lang w:eastAsia="en-US"/>
              </w:rPr>
              <w:t>Ново-Савиновский</w:t>
            </w:r>
            <w:proofErr w:type="gramEnd"/>
            <w:r w:rsidRPr="005067B9">
              <w:rPr>
                <w:rFonts w:eastAsia="Calibri"/>
                <w:lang w:eastAsia="en-US"/>
              </w:rPr>
              <w:t> 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№170»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Котляр И.И.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2051DA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№103»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Смирнова А.А.</w:t>
            </w:r>
          </w:p>
        </w:tc>
      </w:tr>
      <w:tr w:rsidR="007D26B9" w:rsidRPr="005067B9" w:rsidTr="005067B9">
        <w:trPr>
          <w:trHeight w:val="301"/>
        </w:trPr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№155»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Даулятшина Л.С.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Кировский 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Московский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№20 "Гармония"»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Шакирова С.А.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A474C4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МБОУ «Гимназия </w:t>
            </w:r>
            <w:r w:rsidRPr="005067B9">
              <w:rPr>
                <w:rFonts w:eastAsia="Calibri"/>
                <w:lang w:val="en-US" w:eastAsia="en-US"/>
              </w:rPr>
              <w:t>№</w:t>
            </w:r>
            <w:r w:rsidRPr="005067B9">
              <w:rPr>
                <w:rFonts w:eastAsia="Calibri"/>
                <w:lang w:eastAsia="en-US"/>
              </w:rPr>
              <w:t>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Сафина А.Ш..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val="en-US" w:eastAsia="en-US"/>
              </w:rPr>
              <w:t>МБОУ «</w:t>
            </w:r>
            <w:r w:rsidRPr="005067B9">
              <w:rPr>
                <w:rFonts w:eastAsia="Calibri"/>
                <w:lang w:eastAsia="en-US"/>
              </w:rPr>
              <w:t>Школа №55»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Федорычева Ю.Ю.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№122»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Малова С.В.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№152»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Гиниатуллина С.В.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«Гимназия-интернат № 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Саматова И.И.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Вахитовский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Приволжский</w:t>
            </w:r>
          </w:p>
        </w:tc>
        <w:tc>
          <w:tcPr>
            <w:tcW w:w="2976" w:type="dxa"/>
          </w:tcPr>
          <w:p w:rsidR="007D26B9" w:rsidRPr="005067B9" w:rsidRDefault="007D26B9" w:rsidP="008D2A4A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№42»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Шарафуллина М.И.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ОШИ «Лицей имени Н.И. Лобачевского» КФУ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Сафиуллина Н.И.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ОШИ «Лицей имени Н.И. Лобачевского» КФУ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Сибгатуллина Г.Ю.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8D2A4A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№24»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Баширова М.Н.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ФГКОУ «Казанское суворовское военное училище» 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Макова З.Ф.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 №19»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Поликарпова А.А.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География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Авиастроительный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 w:rsidRPr="005067B9">
              <w:rPr>
                <w:rFonts w:eastAsia="Calibri"/>
                <w:lang w:eastAsia="en-US"/>
              </w:rPr>
              <w:t>Ново-Савиновский</w:t>
            </w:r>
            <w:proofErr w:type="gramEnd"/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Газизуллина Г.К.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№54»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Хабибуллина Н.Р.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8D2A4A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№145»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Шайдуллина М.Ф.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Мушарапова И.Ф.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№23»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Хайруллину Р.Р.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№113»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Мухаметзянов Ильяс Мулланурович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203EDF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№38»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Кашапова И.Р.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203EDF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 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Тукаева М.Ф.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№103»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Ибрагимова Г.И.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№155»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Ханнанова Г.М.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№170»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Белоус С.А.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№177»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Амиров Р.В.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203EDF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МБОУ Гимназия № 79 – центр образования 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Вилкова Л.П.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Вахитовский 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Приволжский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 №131»</w:t>
            </w:r>
          </w:p>
        </w:tc>
        <w:tc>
          <w:tcPr>
            <w:tcW w:w="2552" w:type="dxa"/>
          </w:tcPr>
          <w:p w:rsidR="007D26B9" w:rsidRPr="005067B9" w:rsidRDefault="007D26B9" w:rsidP="007266C8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Кириллова С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И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№42»</w:t>
            </w:r>
          </w:p>
        </w:tc>
        <w:tc>
          <w:tcPr>
            <w:tcW w:w="2552" w:type="dxa"/>
          </w:tcPr>
          <w:p w:rsidR="007D26B9" w:rsidRPr="005067B9" w:rsidRDefault="007D26B9" w:rsidP="007266C8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Ибатуллина Г.М.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7266C8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 w:rsidRPr="005067B9">
              <w:rPr>
                <w:rFonts w:eastAsia="Calibri"/>
                <w:bCs/>
                <w:lang w:eastAsia="en-US"/>
              </w:rPr>
              <w:t>ОШИ «Лицей имени Н.И.Лобачевского» КФУ</w:t>
            </w:r>
          </w:p>
        </w:tc>
        <w:tc>
          <w:tcPr>
            <w:tcW w:w="2552" w:type="dxa"/>
          </w:tcPr>
          <w:p w:rsidR="007D26B9" w:rsidRPr="005067B9" w:rsidRDefault="007D26B9" w:rsidP="007266C8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 w:rsidRPr="005067B9">
              <w:rPr>
                <w:rFonts w:eastAsia="Calibri"/>
                <w:bCs/>
                <w:lang w:eastAsia="en-US"/>
              </w:rPr>
              <w:t>Сибгатуллина Г.Ю.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161B0B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</w:t>
            </w:r>
            <w:r w:rsidRPr="005067B9">
              <w:rPr>
                <w:rFonts w:eastAsia="Calibri"/>
                <w:lang w:val="en-US" w:eastAsia="en-US"/>
              </w:rPr>
              <w:t>Ги</w:t>
            </w:r>
            <w:r w:rsidRPr="005067B9">
              <w:rPr>
                <w:rFonts w:eastAsia="Calibri"/>
                <w:lang w:eastAsia="en-US"/>
              </w:rPr>
              <w:t>мназия №16»</w:t>
            </w:r>
          </w:p>
        </w:tc>
        <w:tc>
          <w:tcPr>
            <w:tcW w:w="2552" w:type="dxa"/>
          </w:tcPr>
          <w:p w:rsidR="007D26B9" w:rsidRPr="005067B9" w:rsidRDefault="007D26B9" w:rsidP="007266C8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Шафигуллина Р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Р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№98»</w:t>
            </w:r>
          </w:p>
        </w:tc>
        <w:tc>
          <w:tcPr>
            <w:tcW w:w="2552" w:type="dxa"/>
          </w:tcPr>
          <w:p w:rsidR="007D26B9" w:rsidRPr="005067B9" w:rsidRDefault="007D26B9" w:rsidP="007266C8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Топыркина Т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 xml:space="preserve"> П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«СОШ №18»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Калянова С.П.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ФГКОУ «Казанское суворовское военное училище»</w:t>
            </w:r>
          </w:p>
        </w:tc>
        <w:tc>
          <w:tcPr>
            <w:tcW w:w="2552" w:type="dxa"/>
          </w:tcPr>
          <w:p w:rsidR="007D26B9" w:rsidRPr="005067B9" w:rsidRDefault="007D26B9" w:rsidP="007266C8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Хайруллина Г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А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Бугрова</w:t>
            </w:r>
            <w:r w:rsidRPr="005067B9">
              <w:t xml:space="preserve"> </w:t>
            </w:r>
            <w:r w:rsidRPr="005067B9">
              <w:rPr>
                <w:rFonts w:eastAsia="Calibri"/>
                <w:lang w:eastAsia="en-US"/>
              </w:rPr>
              <w:t>О.Н.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№82»</w:t>
            </w:r>
          </w:p>
        </w:tc>
        <w:tc>
          <w:tcPr>
            <w:tcW w:w="2552" w:type="dxa"/>
          </w:tcPr>
          <w:p w:rsidR="007D26B9" w:rsidRPr="005067B9" w:rsidRDefault="007D26B9" w:rsidP="00DE534A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Комар Е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А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№78 "Фарватер"»</w:t>
            </w:r>
          </w:p>
        </w:tc>
        <w:tc>
          <w:tcPr>
            <w:tcW w:w="2552" w:type="dxa"/>
          </w:tcPr>
          <w:p w:rsidR="007D26B9" w:rsidRPr="005067B9" w:rsidRDefault="007D26B9" w:rsidP="00DE534A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Хасаншина Л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Р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Архипова Т.И.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Кавиева Р.А.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Кировский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Московский</w:t>
            </w:r>
          </w:p>
        </w:tc>
        <w:tc>
          <w:tcPr>
            <w:tcW w:w="2976" w:type="dxa"/>
          </w:tcPr>
          <w:p w:rsidR="007D26B9" w:rsidRPr="005067B9" w:rsidRDefault="007D26B9" w:rsidP="008D2A4A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val="en-US" w:eastAsia="en-US"/>
              </w:rPr>
              <w:t>М</w:t>
            </w:r>
            <w:r w:rsidRPr="005067B9">
              <w:rPr>
                <w:rFonts w:eastAsia="Calibri"/>
                <w:lang w:eastAsia="en-US"/>
              </w:rPr>
              <w:t>БОУ «Гимназия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Гурьянова Л.Г.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8D2A4A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Плющенко И.В.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№122»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Садчикова Э.В.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№57»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Замалиева Э.Д.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8D2A4A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</w:t>
            </w:r>
            <w:r w:rsidRPr="005067B9">
              <w:rPr>
                <w:rFonts w:eastAsia="Calibri"/>
                <w:lang w:val="en-US" w:eastAsia="en-US"/>
              </w:rPr>
              <w:t>4</w:t>
            </w:r>
            <w:r w:rsidRPr="005067B9">
              <w:rPr>
                <w:rFonts w:eastAsia="Calibri"/>
                <w:lang w:eastAsia="en-US"/>
              </w:rPr>
              <w:t xml:space="preserve">» 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Сулейманова С.А.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8D2A4A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№75»"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Долгова Т. 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№34»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Долгова Т. 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8D2A4A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№50»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Халикова И.В.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Сайфуллина З.Н.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8D2A4A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Халикова Э.Х.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Низамова А.Х.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8D2A4A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 188»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Исаева Е.П.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B236E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№102»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Фазылова Ю.В.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Рахматуллина З.Н.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№102»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Захарова Г.В. 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</w:t>
            </w:r>
            <w:r w:rsidRPr="005067B9">
              <w:rPr>
                <w:rFonts w:eastAsia="Calibri"/>
                <w:lang w:val="en-US" w:eastAsia="en-US"/>
              </w:rPr>
              <w:t xml:space="preserve"> </w:t>
            </w:r>
            <w:r w:rsidRPr="005067B9">
              <w:rPr>
                <w:rFonts w:eastAsia="Calibri"/>
                <w:lang w:eastAsia="en-US"/>
              </w:rPr>
              <w:t>«Лицей №182»</w:t>
            </w:r>
          </w:p>
        </w:tc>
        <w:tc>
          <w:tcPr>
            <w:tcW w:w="2552" w:type="dxa"/>
          </w:tcPr>
          <w:p w:rsidR="007D26B9" w:rsidRPr="005067B9" w:rsidRDefault="007D26B9" w:rsidP="00E856DE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Хисамбеева А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Х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Советский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№169»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Жаброва Л.М.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 №141»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Ильина С.Н.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 №121»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Ефанова С.Ю.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highlight w:val="green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Гусейнов Д. 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№180»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highlight w:val="green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Степанищева О.В.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8D2A4A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№171»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Пигасова Ю.М.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8D2A4A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Таирова Д.Р.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№149»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Сабирова Г.Р.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№159»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Полиектова Л.Л.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E856D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№110»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КотловаЛ.В.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ind w:right="-39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№175»</w:t>
            </w:r>
          </w:p>
        </w:tc>
        <w:tc>
          <w:tcPr>
            <w:tcW w:w="2552" w:type="dxa"/>
          </w:tcPr>
          <w:p w:rsidR="007D26B9" w:rsidRPr="005067B9" w:rsidRDefault="007D26B9" w:rsidP="00074CCD">
            <w:pPr>
              <w:spacing w:line="276" w:lineRule="auto"/>
              <w:ind w:right="-108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Халикова В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З</w:t>
            </w:r>
            <w:r w:rsidRPr="005067B9">
              <w:rPr>
                <w:rFonts w:eastAsia="Calibri"/>
                <w:lang w:val="en-US" w:eastAsia="en-US"/>
              </w:rPr>
              <w:t>..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№108»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Замалиева Ф.Ю.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9E73F5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№90»</w:t>
            </w:r>
          </w:p>
        </w:tc>
        <w:tc>
          <w:tcPr>
            <w:tcW w:w="2552" w:type="dxa"/>
          </w:tcPr>
          <w:p w:rsidR="007D26B9" w:rsidRPr="005067B9" w:rsidRDefault="007D26B9" w:rsidP="009E73F5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Миронская Л.Г.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9E73F5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Шлямина И.Б.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BA2C9C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</w:t>
            </w:r>
            <w:r w:rsidRPr="005067B9">
              <w:rPr>
                <w:rFonts w:eastAsia="Calibri"/>
                <w:lang w:val="en-US" w:eastAsia="en-US"/>
              </w:rPr>
              <w:t>Л</w:t>
            </w:r>
            <w:r w:rsidRPr="005067B9">
              <w:rPr>
                <w:rFonts w:eastAsia="Calibri"/>
                <w:lang w:eastAsia="en-US"/>
              </w:rPr>
              <w:t>ицей №11»</w:t>
            </w:r>
          </w:p>
        </w:tc>
        <w:tc>
          <w:tcPr>
            <w:tcW w:w="2552" w:type="dxa"/>
          </w:tcPr>
          <w:p w:rsidR="007D26B9" w:rsidRPr="005067B9" w:rsidRDefault="007D26B9" w:rsidP="009E73F5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Фаттахов Р.Р.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№174»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Гяркин И.А.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lastRenderedPageBreak/>
              <w:t>Геология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Авиастроительный 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 w:rsidRPr="005067B9">
              <w:rPr>
                <w:rFonts w:eastAsia="Calibri"/>
                <w:lang w:eastAsia="en-US"/>
              </w:rPr>
              <w:t>Ново-Савиновский</w:t>
            </w:r>
            <w:proofErr w:type="gramEnd"/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№54»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Хабибуллина Н.Р.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№113»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Мухаметзянов И.М.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№177»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Амиров Р.В.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Вахитовский 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Приволжский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ОШИ «Лицей имени Н.И. Лобачевского» КФУ</w:t>
            </w:r>
          </w:p>
        </w:tc>
        <w:tc>
          <w:tcPr>
            <w:tcW w:w="2552" w:type="dxa"/>
          </w:tcPr>
          <w:p w:rsidR="007D26B9" w:rsidRPr="005067B9" w:rsidRDefault="007D26B9" w:rsidP="009E73F5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Сибгатуллина Г.Ю.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№35»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Князькина Е.П.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№16»</w:t>
            </w:r>
          </w:p>
        </w:tc>
        <w:tc>
          <w:tcPr>
            <w:tcW w:w="2552" w:type="dxa"/>
          </w:tcPr>
          <w:p w:rsidR="007D26B9" w:rsidRPr="005067B9" w:rsidRDefault="007D26B9" w:rsidP="009E73F5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Шафигуллина Р.Р.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«СОШ №18»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Калянова С.П.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Бугрова О.Н.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Кировский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Московский</w:t>
            </w:r>
          </w:p>
        </w:tc>
        <w:tc>
          <w:tcPr>
            <w:tcW w:w="2976" w:type="dxa"/>
          </w:tcPr>
          <w:p w:rsidR="007D26B9" w:rsidRPr="005067B9" w:rsidRDefault="007D26B9" w:rsidP="009E73F5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Гурьянова Л.Г.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"МБОУ «Гимназия №75»"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Долгова Т.В.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"Гимназия № 50"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Халикова И.В.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Сайфуллина З.Н.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hd w:val="clear" w:color="auto" w:fill="FFFFFF"/>
              <w:spacing w:line="276" w:lineRule="auto"/>
            </w:pPr>
            <w:r w:rsidRPr="005067B9">
              <w:t>МАОУ «Гимназия-интернат №4»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hd w:val="clear" w:color="auto" w:fill="FFFFFF"/>
              <w:spacing w:line="276" w:lineRule="auto"/>
            </w:pPr>
            <w:r w:rsidRPr="005067B9">
              <w:t>Вафина З.Н.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Советский</w:t>
            </w:r>
          </w:p>
        </w:tc>
        <w:tc>
          <w:tcPr>
            <w:tcW w:w="2976" w:type="dxa"/>
          </w:tcPr>
          <w:p w:rsidR="007D26B9" w:rsidRPr="005067B9" w:rsidRDefault="007D26B9" w:rsidP="0036174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Шлямина И.Б.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 №141»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Ильина С.Н.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№20»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Галиева Г.Ш.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История Татарстана и татарского народа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Авиастроительный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 w:rsidRPr="005067B9">
              <w:rPr>
                <w:rFonts w:eastAsia="Calibri"/>
                <w:lang w:eastAsia="en-US"/>
              </w:rPr>
              <w:t>Ново-Савиновский</w:t>
            </w:r>
            <w:proofErr w:type="gramEnd"/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Валитова З.К.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Низамова Л.Г.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№177»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Чепакову И.В.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№23»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Апаков Р.Х.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Вахитовский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Приволжский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№80»</w:t>
            </w:r>
          </w:p>
        </w:tc>
        <w:tc>
          <w:tcPr>
            <w:tcW w:w="2552" w:type="dxa"/>
          </w:tcPr>
          <w:p w:rsidR="007D26B9" w:rsidRPr="005067B9" w:rsidRDefault="007D26B9" w:rsidP="009E73F5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Кузнецова Е.А.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№27»</w:t>
            </w:r>
          </w:p>
        </w:tc>
        <w:tc>
          <w:tcPr>
            <w:tcW w:w="2552" w:type="dxa"/>
          </w:tcPr>
          <w:p w:rsidR="007D26B9" w:rsidRPr="005067B9" w:rsidRDefault="007D26B9" w:rsidP="002637D9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Надиманова З.М.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ОШИ «Лицей имени Н.И. Лобачевского» КФУ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Билалова  Дина Султановна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Хайрутдинова Г.Н.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«СОШ №18»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Марданшина Е.М.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Волкова Э.Н.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Московский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№20 "Гармония"»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Салимова З.М.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Хайруллина З.З.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№12»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Ямбулатова А.А.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Советский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№149»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Абдреева А.В.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8D2A4A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 171»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Хуснутдинова Г.Г.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«Многопрофильная школа №181»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Кадиров Ринат Монирович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993768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Володин Александр Геннадьевич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«Татарская гимназия №11»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Бариева Рамзиля Абдулахатовна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lastRenderedPageBreak/>
              <w:t xml:space="preserve">Родная (татарская) литература для обучающихся </w:t>
            </w:r>
            <w:proofErr w:type="gramStart"/>
            <w:r w:rsidRPr="005067B9">
              <w:rPr>
                <w:rFonts w:eastAsia="Calibri"/>
                <w:b/>
                <w:lang w:eastAsia="en-US"/>
              </w:rPr>
              <w:t>-т</w:t>
            </w:r>
            <w:proofErr w:type="gramEnd"/>
            <w:r w:rsidRPr="005067B9">
              <w:rPr>
                <w:rFonts w:eastAsia="Calibri"/>
                <w:b/>
                <w:lang w:eastAsia="en-US"/>
              </w:rPr>
              <w:t>атар школ с русским языком обучения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Авиастроительный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 w:rsidRPr="005067B9">
              <w:rPr>
                <w:rFonts w:eastAsia="Calibri"/>
                <w:lang w:eastAsia="en-US"/>
              </w:rPr>
              <w:t>Ново-Савиновский</w:t>
            </w:r>
            <w:proofErr w:type="gramEnd"/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№145»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Шайхутдинова Р.С.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№62»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Ибрагимова Э.С.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Каримова Ф.И.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№23»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Абрамова Л.В.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№49»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Сиразутдинова З.П.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№113»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Рахманкулова Р.М.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№132»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Губеева Р.Н.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№170»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Файзуллина Р.А.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№177»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Вафина М.Р. 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 33»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Шакирова Р.Г.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Вахитовский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Приволжский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№80»</w:t>
            </w:r>
          </w:p>
        </w:tc>
        <w:tc>
          <w:tcPr>
            <w:tcW w:w="2552" w:type="dxa"/>
          </w:tcPr>
          <w:p w:rsidR="007D26B9" w:rsidRPr="005067B9" w:rsidRDefault="007D26B9" w:rsidP="00203EDF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Зайнуллина Р.М.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«Гимназия №19»</w:t>
            </w:r>
          </w:p>
        </w:tc>
        <w:tc>
          <w:tcPr>
            <w:tcW w:w="2552" w:type="dxa"/>
          </w:tcPr>
          <w:p w:rsidR="007D26B9" w:rsidRPr="005067B9" w:rsidRDefault="007D26B9" w:rsidP="00203EDF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Гимадиева Д.Ш.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«Гимназия №19»</w:t>
            </w:r>
          </w:p>
        </w:tc>
        <w:tc>
          <w:tcPr>
            <w:tcW w:w="2552" w:type="dxa"/>
          </w:tcPr>
          <w:p w:rsidR="007D26B9" w:rsidRPr="005067B9" w:rsidRDefault="007D26B9" w:rsidP="00203EDF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Гизатуллина  Л. 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№35»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Шаяхметова В.М.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№186»</w:t>
            </w:r>
          </w:p>
        </w:tc>
        <w:tc>
          <w:tcPr>
            <w:tcW w:w="2552" w:type="dxa"/>
          </w:tcPr>
          <w:p w:rsidR="007D26B9" w:rsidRPr="005067B9" w:rsidRDefault="007D26B9" w:rsidP="00203EDF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Багаутдинова Н.Г.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№6»</w:t>
            </w:r>
          </w:p>
        </w:tc>
        <w:tc>
          <w:tcPr>
            <w:tcW w:w="2552" w:type="dxa"/>
          </w:tcPr>
          <w:p w:rsidR="007D26B9" w:rsidRPr="005067B9" w:rsidRDefault="007D26B9" w:rsidP="00C97DDF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Хуснутдинова </w:t>
            </w:r>
            <w:proofErr w:type="gramStart"/>
            <w:r w:rsidRPr="005067B9">
              <w:rPr>
                <w:rFonts w:eastAsia="Calibri"/>
                <w:lang w:eastAsia="en-US"/>
              </w:rPr>
              <w:t>Г. Г</w:t>
            </w:r>
            <w:proofErr w:type="gramEnd"/>
            <w:r w:rsidRPr="005067B9">
              <w:rPr>
                <w:rFonts w:eastAsia="Calibri"/>
                <w:lang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«СОШ №39»</w:t>
            </w:r>
          </w:p>
        </w:tc>
        <w:tc>
          <w:tcPr>
            <w:tcW w:w="2552" w:type="dxa"/>
          </w:tcPr>
          <w:p w:rsidR="007D26B9" w:rsidRPr="005067B9" w:rsidRDefault="007D26B9" w:rsidP="00203EDF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Салихова С. 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8D2A4A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№28»</w:t>
            </w:r>
          </w:p>
        </w:tc>
        <w:tc>
          <w:tcPr>
            <w:tcW w:w="2552" w:type="dxa"/>
          </w:tcPr>
          <w:p w:rsidR="007D26B9" w:rsidRPr="005067B9" w:rsidRDefault="007D26B9" w:rsidP="00203EDF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Шарифуллина Р.З.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Кировский Московский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№34»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Гимадиева Н.Р.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Губайдуллина З.Р.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№70»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Хафизова Г.С.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№152»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Юсупова Г.М.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Сафиуллина Г.М.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val="en-US" w:eastAsia="en-US"/>
              </w:rPr>
              <w:t>МБОУ «</w:t>
            </w:r>
            <w:r w:rsidRPr="005067B9">
              <w:rPr>
                <w:rFonts w:eastAsia="Calibri"/>
                <w:lang w:eastAsia="en-US"/>
              </w:rPr>
              <w:t>Школа №32»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Хайдарова Э.Я.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№67»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Шаймарданова Г.А.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№34»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Березкина Г.Т.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hd w:val="clear" w:color="auto" w:fill="FFFFFF"/>
              <w:spacing w:line="276" w:lineRule="auto"/>
            </w:pPr>
            <w:r w:rsidRPr="005067B9">
              <w:t>МАОУ «Гимназия-</w:t>
            </w:r>
          </w:p>
          <w:p w:rsidR="007D26B9" w:rsidRPr="005067B9" w:rsidRDefault="007D26B9" w:rsidP="00BA1202">
            <w:pPr>
              <w:shd w:val="clear" w:color="auto" w:fill="FFFFFF"/>
              <w:spacing w:line="276" w:lineRule="auto"/>
            </w:pPr>
            <w:r w:rsidRPr="005067B9">
              <w:t>интернат №4»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hd w:val="clear" w:color="auto" w:fill="FFFFFF"/>
              <w:spacing w:line="276" w:lineRule="auto"/>
            </w:pPr>
            <w:r w:rsidRPr="005067B9">
              <w:t>Садыкова Р.Г.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№57»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Маткулова Ч.Ф.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Советский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№175»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Хакимова М.С.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8D2A4A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</w:t>
            </w:r>
            <w:r w:rsidRPr="005067B9">
              <w:rPr>
                <w:rFonts w:eastAsia="Calibri"/>
                <w:lang w:val="en-US" w:eastAsia="en-US"/>
              </w:rPr>
              <w:t xml:space="preserve"> </w:t>
            </w:r>
            <w:r w:rsidRPr="005067B9">
              <w:rPr>
                <w:rFonts w:eastAsia="Calibri"/>
                <w:lang w:eastAsia="en-US"/>
              </w:rPr>
              <w:t>№110»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Зарипова </w:t>
            </w:r>
            <w:proofErr w:type="gramStart"/>
            <w:r w:rsidRPr="005067B9">
              <w:rPr>
                <w:rFonts w:eastAsia="Calibri"/>
                <w:lang w:eastAsia="en-US"/>
              </w:rPr>
              <w:t>Г. Г</w:t>
            </w:r>
            <w:proofErr w:type="gramEnd"/>
            <w:r w:rsidRPr="005067B9">
              <w:rPr>
                <w:rFonts w:eastAsia="Calibri"/>
                <w:lang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Геловани Г.Ф.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 №121»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Мифтахова Г.М.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Хакимова </w:t>
            </w:r>
            <w:proofErr w:type="gramStart"/>
            <w:r w:rsidRPr="005067B9">
              <w:rPr>
                <w:rFonts w:eastAsia="Calibri"/>
                <w:lang w:eastAsia="en-US"/>
              </w:rPr>
              <w:t>Г. К.</w:t>
            </w:r>
            <w:proofErr w:type="gramEnd"/>
            <w:r w:rsidRPr="005067B9">
              <w:rPr>
                <w:rFonts w:eastAsia="Calibri"/>
                <w:lang w:eastAsia="en-US"/>
              </w:rPr>
              <w:t xml:space="preserve"> 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Родной (татарский) язык для обучающихся школ с родным языком обучения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Авиастроительный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 w:rsidRPr="005067B9">
              <w:rPr>
                <w:rFonts w:eastAsia="Calibri"/>
                <w:lang w:eastAsia="en-US"/>
              </w:rPr>
              <w:t>Ново-Савиновский</w:t>
            </w:r>
            <w:proofErr w:type="gramEnd"/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Саляхова З.Г.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Шайхутдинова З.А.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Садриева  Х.Г.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№155»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Назипова Г.С.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Вахитовский 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Приволжский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№27»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Нурмиева Г.В.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Хадиева Ф.И.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№42»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Закирова Р.Р.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Гиниятуллина А.Р.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Кировский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Московский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«Гимназия-интернат №4»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Садыкова Р.Г.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«Лицей-интернат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Каримова Р.Г.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8D2A4A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val="en-US" w:eastAsia="en-US"/>
              </w:rPr>
              <w:t>МБОУ «</w:t>
            </w:r>
            <w:r w:rsidRPr="005067B9">
              <w:rPr>
                <w:rFonts w:eastAsia="Calibri"/>
                <w:lang w:eastAsia="en-US"/>
              </w:rPr>
              <w:t>Гимназия №3»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Садыкова Г.С.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8D2A4A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val="en-US" w:eastAsia="en-US"/>
              </w:rPr>
              <w:t>МБОУ «</w:t>
            </w:r>
            <w:r w:rsidRPr="005067B9">
              <w:rPr>
                <w:rFonts w:eastAsia="Calibri"/>
                <w:lang w:eastAsia="en-US"/>
              </w:rPr>
              <w:t>Гимназия №4»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Зайнуллина Р.Г.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Ахметзянова Д.Р.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3F6244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val="en-US" w:eastAsia="en-US"/>
              </w:rPr>
              <w:t>МБОУ «</w:t>
            </w:r>
            <w:r w:rsidRPr="005067B9">
              <w:rPr>
                <w:rFonts w:eastAsia="Calibri"/>
                <w:lang w:eastAsia="en-US"/>
              </w:rPr>
              <w:t>Гимназия №17»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Самигуллина Л.Ф.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Шакирова Г.А.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Валиева М.Н.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val="en-US" w:eastAsia="en-US"/>
              </w:rPr>
              <w:t>МБОУ «</w:t>
            </w:r>
            <w:r w:rsidRPr="005067B9">
              <w:rPr>
                <w:rFonts w:eastAsia="Calibri"/>
                <w:lang w:eastAsia="en-US"/>
              </w:rPr>
              <w:t>Школа №120»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Адиатуллина Р.З.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Советский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№20»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Фахрутдинова Г.М.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3F6244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№180»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Валиуллова Л.Х.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ind w:right="-39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№175»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ind w:right="-108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Ахтямова Г.М.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8D2A4A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 167»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Камалова Ф.З.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№180»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Валиуллина Л.Х.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№149»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Калимуллина Р.Ш.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Родной (татарский) язык для обучающихся-татар школ с русским языком обучения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Авиастроительный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 w:rsidRPr="005067B9">
              <w:rPr>
                <w:rFonts w:eastAsia="Calibri"/>
                <w:lang w:eastAsia="en-US"/>
              </w:rPr>
              <w:t>Ново-Савиновский</w:t>
            </w:r>
            <w:proofErr w:type="gramEnd"/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Валеева Г.К.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№62»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Габдуллина Ф.А.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№36»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Зайнуллина А.М.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№54»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Юсупова  Ф.Т.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ГАОУ «Адымнар-Казань»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Гараева Л.И.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Шарипова С.Г.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Галимова Л.И.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№49»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Сиразутдинова З.П.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Исмагилова И.И.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Хусниева А.С.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№103»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Хайрутдинова А.Х.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№113»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Хасанова И.А.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№113»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Рахманкулова Р.М.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№143»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Садыкова А.Х.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«Школа №165»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Хуснутдинова Р.Н.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№170»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Назмеева А.М.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№177»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Вафина М.Р. 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№179»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Ахметзянова А.Ф.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Приволжский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Вахитовский</w:t>
            </w: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«Гимназия №19»</w:t>
            </w:r>
          </w:p>
        </w:tc>
        <w:tc>
          <w:tcPr>
            <w:tcW w:w="2552" w:type="dxa"/>
          </w:tcPr>
          <w:p w:rsidR="007D26B9" w:rsidRPr="005067B9" w:rsidRDefault="007D26B9" w:rsidP="00530503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Галаветдинова  Г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Х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«Гимназия №19»</w:t>
            </w:r>
          </w:p>
        </w:tc>
        <w:tc>
          <w:tcPr>
            <w:tcW w:w="2552" w:type="dxa"/>
          </w:tcPr>
          <w:p w:rsidR="007D26B9" w:rsidRPr="005067B9" w:rsidRDefault="007D26B9" w:rsidP="00530503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Залялеева  А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К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Губайдуллина Ф.Р.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"Школа №68"</w:t>
            </w:r>
          </w:p>
        </w:tc>
        <w:tc>
          <w:tcPr>
            <w:tcW w:w="2552" w:type="dxa"/>
          </w:tcPr>
          <w:p w:rsidR="007D26B9" w:rsidRPr="005067B9" w:rsidRDefault="007D26B9" w:rsidP="00530503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Назмутдинова Г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Т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№28»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Габбасова Л.З.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"Русско-татарская средняя общеобразовательная школа № 129"</w:t>
            </w:r>
          </w:p>
        </w:tc>
        <w:tc>
          <w:tcPr>
            <w:tcW w:w="2552" w:type="dxa"/>
          </w:tcPr>
          <w:p w:rsidR="007D26B9" w:rsidRPr="005067B9" w:rsidRDefault="007D26B9" w:rsidP="00530503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Шакирова Р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А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 №131»</w:t>
            </w:r>
          </w:p>
        </w:tc>
        <w:tc>
          <w:tcPr>
            <w:tcW w:w="2552" w:type="dxa"/>
          </w:tcPr>
          <w:p w:rsidR="007D26B9" w:rsidRPr="005067B9" w:rsidRDefault="007D26B9" w:rsidP="00530503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Загидуллина Э</w:t>
            </w:r>
            <w:r w:rsidRPr="005067B9">
              <w:rPr>
                <w:rFonts w:eastAsia="Calibri"/>
                <w:lang w:val="en-US" w:eastAsia="en-US"/>
              </w:rPr>
              <w:t>.К.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 116»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Габдинова З.А.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№73»</w:t>
            </w:r>
          </w:p>
        </w:tc>
        <w:tc>
          <w:tcPr>
            <w:tcW w:w="2552" w:type="dxa"/>
          </w:tcPr>
          <w:p w:rsidR="007D26B9" w:rsidRPr="005067B9" w:rsidRDefault="007D26B9" w:rsidP="00C97DDF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Арсланова А. Д.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ОШИ «Лицей имени Н.И. Лобачевского» КФУ</w:t>
            </w:r>
          </w:p>
        </w:tc>
        <w:tc>
          <w:tcPr>
            <w:tcW w:w="2552" w:type="dxa"/>
          </w:tcPr>
          <w:p w:rsidR="007D26B9" w:rsidRPr="005067B9" w:rsidRDefault="007D26B9" w:rsidP="00530503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Харисова Г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ОШИ «Лицей имени Н.И. Лобачевского» КФУ</w:t>
            </w:r>
          </w:p>
        </w:tc>
        <w:tc>
          <w:tcPr>
            <w:tcW w:w="2552" w:type="dxa"/>
          </w:tcPr>
          <w:p w:rsidR="007D26B9" w:rsidRPr="005067B9" w:rsidRDefault="007D26B9" w:rsidP="00530503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Мухаметшин Ф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М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 xml:space="preserve"> 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«Лицей №35»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Ханнанова М.Х.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«Лицей №35»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Гилязова Г.Ф.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№186»</w:t>
            </w:r>
          </w:p>
        </w:tc>
        <w:tc>
          <w:tcPr>
            <w:tcW w:w="2552" w:type="dxa"/>
          </w:tcPr>
          <w:p w:rsidR="007D26B9" w:rsidRPr="005067B9" w:rsidRDefault="007D26B9" w:rsidP="00203EDF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Багаутдинова Н.Г.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«СОШ №18»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Билалова Л.Р.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Галиева А.И.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№82»</w:t>
            </w:r>
          </w:p>
        </w:tc>
        <w:tc>
          <w:tcPr>
            <w:tcW w:w="2552" w:type="dxa"/>
          </w:tcPr>
          <w:p w:rsidR="007D26B9" w:rsidRPr="005067B9" w:rsidRDefault="007D26B9" w:rsidP="008C2EFB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Яковлева Р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 xml:space="preserve"> А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Гусманова Н.Х.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№96»</w:t>
            </w:r>
          </w:p>
        </w:tc>
        <w:tc>
          <w:tcPr>
            <w:tcW w:w="2552" w:type="dxa"/>
          </w:tcPr>
          <w:p w:rsidR="007D26B9" w:rsidRPr="005067B9" w:rsidRDefault="007D26B9" w:rsidP="008C2EFB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val="en-US" w:eastAsia="en-US"/>
              </w:rPr>
              <w:t>М</w:t>
            </w:r>
            <w:r w:rsidRPr="005067B9">
              <w:rPr>
                <w:rFonts w:eastAsia="Calibri"/>
                <w:lang w:eastAsia="en-US"/>
              </w:rPr>
              <w:t>ифтахутдинова А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 xml:space="preserve"> З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«СОШ №39»</w:t>
            </w:r>
          </w:p>
        </w:tc>
        <w:tc>
          <w:tcPr>
            <w:tcW w:w="2552" w:type="dxa"/>
          </w:tcPr>
          <w:p w:rsidR="007D26B9" w:rsidRPr="005067B9" w:rsidRDefault="007D26B9" w:rsidP="00C97DDF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Салихова С.М.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8D2A4A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Тагирова Г.Г.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№98»</w:t>
            </w:r>
          </w:p>
        </w:tc>
        <w:tc>
          <w:tcPr>
            <w:tcW w:w="2552" w:type="dxa"/>
          </w:tcPr>
          <w:p w:rsidR="007D26B9" w:rsidRPr="005067B9" w:rsidRDefault="007D26B9" w:rsidP="00203EDF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Игтисамова Л.И.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Кировский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Московский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№70»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Гарифуллина Г.Р.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Гимназия№50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Зиннатуллина М.А.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Бламыкова И.Р.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№152»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Тенишева Н.М.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Школа №130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Газизова Г.В.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Могомедова А.Ф.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№34»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Гимадеева Н. 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№102»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Аппазова Н.Н.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№70»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Артюшина М.С.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DE534A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val="en-US" w:eastAsia="en-US"/>
              </w:rPr>
              <w:t>МБОУ «</w:t>
            </w:r>
            <w:r w:rsidRPr="005067B9">
              <w:rPr>
                <w:rFonts w:eastAsia="Calibri"/>
                <w:lang w:eastAsia="en-US"/>
              </w:rPr>
              <w:t xml:space="preserve">Гимназия </w:t>
            </w:r>
            <w:r w:rsidRPr="005067B9">
              <w:rPr>
                <w:rFonts w:eastAsia="Calibri"/>
                <w:lang w:val="en-US" w:eastAsia="en-US"/>
              </w:rPr>
              <w:t>№</w:t>
            </w:r>
            <w:r w:rsidRPr="005067B9">
              <w:rPr>
                <w:rFonts w:eastAsia="Calibri"/>
                <w:lang w:eastAsia="en-US"/>
              </w:rPr>
              <w:t>94</w:t>
            </w:r>
            <w:r w:rsidRPr="005067B9">
              <w:rPr>
                <w:rFonts w:eastAsia="Calibri"/>
                <w:lang w:val="en-US" w:eastAsia="en-US"/>
              </w:rPr>
              <w:t>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Нургалиева Г.М.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DE534A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val="en-US" w:eastAsia="en-US"/>
              </w:rPr>
              <w:t>МБОУ «</w:t>
            </w:r>
            <w:r w:rsidRPr="005067B9">
              <w:rPr>
                <w:rFonts w:eastAsia="Calibri"/>
                <w:lang w:eastAsia="en-US"/>
              </w:rPr>
              <w:t>Школа №130»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Газизова Г.В.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Зарипова А.М.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«СОШ №57»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Маткулова Ч.Ф.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Сафиуллина Г.М.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hd w:val="clear" w:color="auto" w:fill="FFFFFF"/>
              <w:spacing w:line="276" w:lineRule="auto"/>
            </w:pPr>
            <w:r w:rsidRPr="005067B9">
              <w:t>МАОУ «Гимназия-интернат №4»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hd w:val="clear" w:color="auto" w:fill="FFFFFF"/>
              <w:spacing w:line="276" w:lineRule="auto"/>
            </w:pPr>
            <w:r w:rsidRPr="005067B9">
              <w:t>Садыкова Р.Г.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№70»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Якубова Н.Г.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№137»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Муллахметова Р.К.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Советский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B236E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Габдулхакова </w:t>
            </w:r>
            <w:proofErr w:type="gramStart"/>
            <w:r w:rsidRPr="005067B9">
              <w:rPr>
                <w:rFonts w:eastAsia="Calibri"/>
                <w:lang w:eastAsia="en-US"/>
              </w:rPr>
              <w:t>Г. Р.</w:t>
            </w:r>
            <w:proofErr w:type="gramEnd"/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№161»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Девятеева А.А. 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 159»</w:t>
            </w:r>
          </w:p>
        </w:tc>
        <w:tc>
          <w:tcPr>
            <w:tcW w:w="2552" w:type="dxa"/>
          </w:tcPr>
          <w:p w:rsidR="007D26B9" w:rsidRPr="005067B9" w:rsidRDefault="007D26B9" w:rsidP="00E8628F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Аскарова Д. 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«Лицей №121»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Валиуллина Р. Х.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№175»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Мустафина А.В.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DE534A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№167»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Набиуллина З. Х.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DE534A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"Гимназия №8»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Мукминова А.Д.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Ибрагимова Л.Р.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№20»</w:t>
            </w:r>
          </w:p>
        </w:tc>
        <w:tc>
          <w:tcPr>
            <w:tcW w:w="2552" w:type="dxa"/>
          </w:tcPr>
          <w:p w:rsidR="007D26B9" w:rsidRPr="005067B9" w:rsidRDefault="007D26B9" w:rsidP="00993768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Галиева Г. Ш.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№174»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Махиянова Л.М.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«Многопрофильная школа №181»</w:t>
            </w:r>
          </w:p>
        </w:tc>
        <w:tc>
          <w:tcPr>
            <w:tcW w:w="2552" w:type="dxa"/>
          </w:tcPr>
          <w:p w:rsidR="007D26B9" w:rsidRPr="005067B9" w:rsidRDefault="007D26B9" w:rsidP="00993768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Насыбуллина А.И.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Татарский язык для русскоязычных обучающихся школ с русским языком обучения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 w:rsidRPr="005067B9">
              <w:rPr>
                <w:rFonts w:eastAsia="Calibri"/>
                <w:lang w:eastAsia="en-US"/>
              </w:rPr>
              <w:t>Ново-Савиновский</w:t>
            </w:r>
            <w:proofErr w:type="gramEnd"/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Авиастроительный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Шайхетдинова Ф.Н.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 №37»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Фахрутдинова А.Р.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 №37»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Денисова Г.Р.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№62»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Ибрагимова Э.С.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№26»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Тухфатуллова Г.Ф.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№145»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Шайхутдинова Р.С.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«Школа №54»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Шавалиева Л.Ф.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Гимназия 33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Гиниатуллина ГШ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«Средняя школа №119»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Нафикова Алия Ренатовна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C25C03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Набиуллина Т. 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Акашина Н.М.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МБОУ «Школа №71» 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Хайруллина А.Р.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Фатыхова Э.Р., 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№103»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Зайнуллина Г.Х.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№113»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Хасанова И.А.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№113»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Рахманкулова Р.М.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№170»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Халитова Л.А.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№177»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Очерцова Л.И.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№179»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Габдеева Ф.Р.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Ахмадуллина Л.И. 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Шайдуллина ЛС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val="en-US" w:eastAsia="en-US"/>
              </w:rPr>
              <w:t>МБОУ «</w:t>
            </w:r>
            <w:r w:rsidRPr="005067B9">
              <w:rPr>
                <w:rFonts w:eastAsia="Calibri"/>
                <w:lang w:eastAsia="en-US"/>
              </w:rPr>
              <w:t xml:space="preserve">ООШ </w:t>
            </w:r>
            <w:r w:rsidRPr="005067B9">
              <w:rPr>
                <w:rFonts w:eastAsia="Calibri"/>
                <w:lang w:val="en-US" w:eastAsia="en-US"/>
              </w:rPr>
              <w:t>№</w:t>
            </w:r>
            <w:r w:rsidRPr="005067B9">
              <w:rPr>
                <w:rFonts w:eastAsia="Calibri"/>
                <w:lang w:eastAsia="en-US"/>
              </w:rPr>
              <w:t>30»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Ахмаева Э.З.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Приволжский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Вахитовский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 №19»</w:t>
            </w:r>
          </w:p>
        </w:tc>
        <w:tc>
          <w:tcPr>
            <w:tcW w:w="2552" w:type="dxa"/>
          </w:tcPr>
          <w:p w:rsidR="007D26B9" w:rsidRPr="005067B9" w:rsidRDefault="007D26B9" w:rsidP="008869F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Зинатуллина Ч.Х.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№42»</w:t>
            </w:r>
          </w:p>
        </w:tc>
        <w:tc>
          <w:tcPr>
            <w:tcW w:w="2552" w:type="dxa"/>
          </w:tcPr>
          <w:p w:rsidR="007D26B9" w:rsidRPr="005067B9" w:rsidRDefault="007D26B9" w:rsidP="008869F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Заитова Г.А.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№80»</w:t>
            </w:r>
          </w:p>
        </w:tc>
        <w:tc>
          <w:tcPr>
            <w:tcW w:w="2552" w:type="dxa"/>
          </w:tcPr>
          <w:p w:rsidR="007D26B9" w:rsidRPr="005067B9" w:rsidRDefault="007D26B9" w:rsidP="008869F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Сабирова Л.Г.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7D07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 №139»</w:t>
            </w:r>
          </w:p>
        </w:tc>
        <w:tc>
          <w:tcPr>
            <w:tcW w:w="2552" w:type="dxa"/>
          </w:tcPr>
          <w:p w:rsidR="007D26B9" w:rsidRPr="005067B9" w:rsidRDefault="007D26B9" w:rsidP="00361742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Шарафутдинова Л.М.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«СОШ №39»</w:t>
            </w:r>
          </w:p>
        </w:tc>
        <w:tc>
          <w:tcPr>
            <w:tcW w:w="2552" w:type="dxa"/>
          </w:tcPr>
          <w:p w:rsidR="007D26B9" w:rsidRPr="005067B9" w:rsidRDefault="007D26B9" w:rsidP="00C97DDF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Абсалямова </w:t>
            </w:r>
            <w:proofErr w:type="gramStart"/>
            <w:r w:rsidRPr="005067B9">
              <w:rPr>
                <w:rFonts w:eastAsia="Calibri"/>
                <w:lang w:eastAsia="en-US"/>
              </w:rPr>
              <w:t>И. Х.</w:t>
            </w:r>
            <w:proofErr w:type="gramEnd"/>
            <w:r w:rsidRPr="005067B9">
              <w:rPr>
                <w:rFonts w:eastAsia="Calibri"/>
                <w:lang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Кировский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Московский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Абитова Я.С.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Могомедова А.Ф.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№75»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Махмутова Г.М.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№122»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Расулова Р.А.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№70»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Артюшина М.С.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№137»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Муллахметова Р.К.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Хузина Р.Т.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«Лицей-интернат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Каримова Р.Г.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«Лицей-интернат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Ибатулллин Р.Р.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val="en-US" w:eastAsia="en-US"/>
              </w:rPr>
              <w:t>МБОУ «</w:t>
            </w:r>
            <w:r w:rsidRPr="005067B9">
              <w:rPr>
                <w:rFonts w:eastAsia="Calibri"/>
                <w:lang w:eastAsia="en-US"/>
              </w:rPr>
              <w:t xml:space="preserve">Гимназия </w:t>
            </w:r>
            <w:r w:rsidRPr="005067B9">
              <w:rPr>
                <w:rFonts w:eastAsia="Calibri"/>
                <w:lang w:val="en-US" w:eastAsia="en-US"/>
              </w:rPr>
              <w:t>№</w:t>
            </w:r>
            <w:r w:rsidRPr="005067B9">
              <w:rPr>
                <w:rFonts w:eastAsia="Calibri"/>
                <w:lang w:eastAsia="en-US"/>
              </w:rPr>
              <w:t>94»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Сафина Р.Г.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val="en-US" w:eastAsia="en-US"/>
              </w:rPr>
              <w:t>МБОУ «</w:t>
            </w:r>
            <w:r w:rsidRPr="005067B9">
              <w:rPr>
                <w:rFonts w:eastAsia="Calibri"/>
                <w:lang w:eastAsia="en-US"/>
              </w:rPr>
              <w:t xml:space="preserve">Школа №87» 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Хасанова Л. 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МАОУ «Лицей-интернат </w:t>
            </w:r>
            <w:r w:rsidRPr="005067B9">
              <w:rPr>
                <w:rFonts w:eastAsia="Calibri"/>
                <w:lang w:eastAsia="en-US"/>
              </w:rPr>
              <w:lastRenderedPageBreak/>
              <w:t>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lastRenderedPageBreak/>
              <w:t>Хаббанов И.И.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№182»</w:t>
            </w:r>
          </w:p>
        </w:tc>
        <w:tc>
          <w:tcPr>
            <w:tcW w:w="2552" w:type="dxa"/>
          </w:tcPr>
          <w:p w:rsidR="007D26B9" w:rsidRPr="005067B9" w:rsidRDefault="007D26B9" w:rsidP="008869F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Мингалиева Г.Р.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hd w:val="clear" w:color="auto" w:fill="FFFFFF"/>
              <w:spacing w:line="276" w:lineRule="auto"/>
            </w:pPr>
            <w:r w:rsidRPr="005067B9">
              <w:t>МАОУ «Гимназия-интернат №4»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hd w:val="clear" w:color="auto" w:fill="FFFFFF"/>
              <w:spacing w:line="276" w:lineRule="auto"/>
            </w:pPr>
            <w:r w:rsidRPr="005067B9">
              <w:t>Зиатдинова Л.Х.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Советский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№159»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Аскарова Д. 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«Многопрофильная школа №181»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Габдуллазянова А.Ф.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«Многопрофильная школа №181»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Насыбуллина Алсу Ильдаровна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Хашитова Л.С.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«Гимназия №141»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Макарова </w:t>
            </w:r>
            <w:proofErr w:type="gramStart"/>
            <w:r w:rsidRPr="005067B9">
              <w:rPr>
                <w:rFonts w:eastAsia="Calibri"/>
                <w:lang w:eastAsia="en-US"/>
              </w:rPr>
              <w:t>И. А.</w:t>
            </w:r>
            <w:proofErr w:type="gramEnd"/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«Гимназия №141»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Сунгатуллина Р.Ф.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№108»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Сираева Гульнара Ириковна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№86»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Минсадыкова Гузель Наилевна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Арабский язык</w:t>
            </w:r>
          </w:p>
        </w:tc>
        <w:tc>
          <w:tcPr>
            <w:tcW w:w="2268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 w:rsidRPr="005067B9">
              <w:rPr>
                <w:rFonts w:eastAsia="Calibri"/>
                <w:lang w:eastAsia="en-US"/>
              </w:rPr>
              <w:t>Ново-Савиновский</w:t>
            </w:r>
            <w:proofErr w:type="gramEnd"/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№113»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Мухаметзянов И.М.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Московский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Камалова Т.Ф.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Турецкий язык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Кировский Московский</w:t>
            </w: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«Гимназия-интернат №4»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Вдовина А.О.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МАОУ «Гимназия-интернат №4»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Шакирова И.А.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E8628F">
            <w:pPr>
              <w:spacing w:line="276" w:lineRule="auto"/>
            </w:pPr>
            <w:r w:rsidRPr="005067B9">
              <w:t>МАОУ «Лицей-интернат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Хаббанов И.И.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Вахитовский</w:t>
            </w:r>
          </w:p>
        </w:tc>
        <w:tc>
          <w:tcPr>
            <w:tcW w:w="2976" w:type="dxa"/>
          </w:tcPr>
          <w:p w:rsidR="007D26B9" w:rsidRPr="005067B9" w:rsidRDefault="007D26B9" w:rsidP="00074CCD">
            <w:pPr>
              <w:spacing w:line="276" w:lineRule="auto"/>
            </w:pPr>
            <w:r w:rsidRPr="005067B9">
              <w:t>МБУДО «Многонациональная воскресная школа»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Махмутова Э.А.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</w:pPr>
            <w:proofErr w:type="gramStart"/>
            <w:r w:rsidRPr="005067B9">
              <w:t>Ново-Савиновский</w:t>
            </w:r>
            <w:proofErr w:type="gramEnd"/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rPr>
                <w:lang w:val="en-US"/>
              </w:rPr>
              <w:t>МАОУ «</w:t>
            </w:r>
            <w:r w:rsidRPr="005067B9">
              <w:t xml:space="preserve">ООШ </w:t>
            </w:r>
            <w:r w:rsidRPr="005067B9">
              <w:rPr>
                <w:lang w:val="en-US"/>
              </w:rPr>
              <w:t>№</w:t>
            </w:r>
            <w:r w:rsidRPr="005067B9">
              <w:t>30»</w:t>
            </w:r>
          </w:p>
        </w:tc>
        <w:tc>
          <w:tcPr>
            <w:tcW w:w="2552" w:type="dxa"/>
          </w:tcPr>
          <w:p w:rsidR="007D26B9" w:rsidRPr="005067B9" w:rsidRDefault="007D26B9" w:rsidP="00074CCD">
            <w:pPr>
              <w:spacing w:line="276" w:lineRule="auto"/>
              <w:rPr>
                <w:lang w:val="en-US"/>
              </w:rPr>
            </w:pPr>
            <w:r w:rsidRPr="005067B9">
              <w:t>Бариева З</w:t>
            </w:r>
            <w:r w:rsidRPr="005067B9">
              <w:rPr>
                <w:lang w:val="en-US"/>
              </w:rPr>
              <w:t>.</w:t>
            </w:r>
            <w:r w:rsidRPr="005067B9">
              <w:t>Р</w:t>
            </w:r>
            <w:r w:rsidRPr="005067B9">
              <w:rPr>
                <w:lang w:val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t>МАОУ «Лицей-интернат №7»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t>Гиззатуллин Т.Р.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Родная (татарская) литература для обучающихся школ с татарским языком обучения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Авиастроительный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 w:rsidRPr="005067B9">
              <w:rPr>
                <w:rFonts w:eastAsia="Calibri"/>
                <w:lang w:eastAsia="en-US"/>
              </w:rPr>
              <w:t>Ново-Савиновский</w:t>
            </w:r>
            <w:proofErr w:type="gramEnd"/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Саляхова З.Г.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Шагараева А.И.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 155»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Хайруллина А.С.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Вахитовский 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Приволжский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№27»</w:t>
            </w:r>
          </w:p>
        </w:tc>
        <w:tc>
          <w:tcPr>
            <w:tcW w:w="2552" w:type="dxa"/>
          </w:tcPr>
          <w:p w:rsidR="007D26B9" w:rsidRPr="005067B9" w:rsidRDefault="007D26B9" w:rsidP="001042CA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Нурмиева Г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В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074CC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«Татарская гимназия №1»</w:t>
            </w:r>
          </w:p>
        </w:tc>
        <w:tc>
          <w:tcPr>
            <w:tcW w:w="2552" w:type="dxa"/>
          </w:tcPr>
          <w:p w:rsidR="007D26B9" w:rsidRPr="005067B9" w:rsidRDefault="007D26B9" w:rsidP="001042CA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Хуснутдинова Э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Р</w:t>
            </w:r>
            <w:r w:rsidRPr="005067B9">
              <w:rPr>
                <w:rFonts w:eastAsia="Calibri"/>
                <w:lang w:val="en-US" w:eastAsia="en-US"/>
              </w:rPr>
              <w:t>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Валияхметова Г.М.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№16»</w:t>
            </w:r>
          </w:p>
        </w:tc>
        <w:tc>
          <w:tcPr>
            <w:tcW w:w="2552" w:type="dxa"/>
          </w:tcPr>
          <w:p w:rsidR="007D26B9" w:rsidRPr="005067B9" w:rsidRDefault="007D26B9" w:rsidP="001042CA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5067B9">
              <w:rPr>
                <w:rFonts w:eastAsia="Calibri"/>
                <w:lang w:eastAsia="en-US"/>
              </w:rPr>
              <w:t>Гинятуллина А</w:t>
            </w:r>
            <w:r w:rsidRPr="005067B9">
              <w:rPr>
                <w:rFonts w:eastAsia="Calibri"/>
                <w:lang w:val="en-US" w:eastAsia="en-US"/>
              </w:rPr>
              <w:t>.</w:t>
            </w:r>
            <w:r w:rsidRPr="005067B9">
              <w:rPr>
                <w:rFonts w:eastAsia="Calibri"/>
                <w:lang w:eastAsia="en-US"/>
              </w:rPr>
              <w:t>Р</w:t>
            </w:r>
            <w:r w:rsidRPr="005067B9">
              <w:rPr>
                <w:rFonts w:eastAsia="Calibri"/>
                <w:lang w:val="en-US" w:eastAsia="en-US"/>
              </w:rPr>
              <w:t>..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Кировский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Московский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val="en-US" w:eastAsia="en-US"/>
              </w:rPr>
              <w:t>МБОУ «</w:t>
            </w:r>
            <w:r w:rsidRPr="005067B9">
              <w:rPr>
                <w:rFonts w:eastAsia="Calibri"/>
                <w:lang w:eastAsia="en-US"/>
              </w:rPr>
              <w:t>Гимназия №3»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Садыкова Г.С.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val="en-US" w:eastAsia="en-US"/>
              </w:rPr>
              <w:t>МБОУ «</w:t>
            </w:r>
            <w:r w:rsidRPr="005067B9">
              <w:rPr>
                <w:rFonts w:eastAsia="Calibri"/>
                <w:lang w:eastAsia="en-US"/>
              </w:rPr>
              <w:t>Гимназия №4»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Зайнуллина Р.Г.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Ахметзянова Д.Р.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«Гимназия-интернат №4»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Садыкова Р.Г.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Абдуллина Р.А.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Советский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7D076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«Татарская гимназия №11»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Хафизова З. 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№184»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Зигангирова А.Х.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1042CA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</w:t>
            </w:r>
            <w:r w:rsidRPr="005067B9">
              <w:rPr>
                <w:rFonts w:eastAsia="Calibri"/>
                <w:lang w:val="en-US" w:eastAsia="en-US"/>
              </w:rPr>
              <w:t>Гимназия</w:t>
            </w:r>
            <w:r w:rsidRPr="005067B9">
              <w:rPr>
                <w:rFonts w:eastAsia="Calibri"/>
                <w:lang w:eastAsia="en-US"/>
              </w:rPr>
              <w:t xml:space="preserve"> №175»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Зарипова Алина Анисовна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D464AE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№171»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Гарапшина Л. 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№20»</w:t>
            </w:r>
          </w:p>
        </w:tc>
        <w:tc>
          <w:tcPr>
            <w:tcW w:w="2552" w:type="dxa"/>
          </w:tcPr>
          <w:p w:rsidR="007D26B9" w:rsidRPr="005067B9" w:rsidRDefault="007D26B9" w:rsidP="00993768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Фахрутдинова Г.М.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>Русский язык для обучающихся школ с родным (нерусским) языком обучения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</w:pPr>
            <w:proofErr w:type="gramStart"/>
            <w:r w:rsidRPr="005067B9">
              <w:t>Ново-Савиновский</w:t>
            </w:r>
            <w:proofErr w:type="gramEnd"/>
          </w:p>
          <w:p w:rsidR="007D26B9" w:rsidRPr="005067B9" w:rsidRDefault="007D26B9" w:rsidP="00F80996">
            <w:pPr>
              <w:spacing w:line="276" w:lineRule="auto"/>
            </w:pPr>
            <w:r w:rsidRPr="005067B9">
              <w:t>Авиастроительный</w:t>
            </w:r>
          </w:p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МАОУ «Лицей-интернат №7»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 xml:space="preserve">Заславская Е. А. 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МАОУ «Лицей-интернат №7»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Васюкова Е.Н.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МАОУ «Лицей-интернат №7»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Лебедева Е.А.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«Гимназия №10»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Каримова К.Ш.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D464AE">
            <w:pPr>
              <w:spacing w:line="276" w:lineRule="auto"/>
            </w:pPr>
            <w:r w:rsidRPr="005067B9">
              <w:t>МБОУ</w:t>
            </w:r>
            <w:proofErr w:type="gramStart"/>
            <w:r w:rsidRPr="005067B9">
              <w:t>«С</w:t>
            </w:r>
            <w:proofErr w:type="gramEnd"/>
            <w:r w:rsidRPr="005067B9">
              <w:t>ОШ №9»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Михеев А. 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rPr>
                <w:lang w:val="en-US"/>
              </w:rPr>
              <w:t>МБОУ «</w:t>
            </w:r>
            <w:r w:rsidRPr="005067B9">
              <w:t>Школа №112»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Жаворонкова Н.Н.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«Школа №112»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Габдуллина А.Р.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«Школа №85»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Зарипова Р.Р.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«Гимназия №155»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Шигапова Л. 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Приволжский</w:t>
            </w:r>
          </w:p>
          <w:p w:rsidR="007D26B9" w:rsidRPr="005067B9" w:rsidRDefault="007D26B9" w:rsidP="00F80996">
            <w:pPr>
              <w:spacing w:line="276" w:lineRule="auto"/>
            </w:pPr>
            <w:r w:rsidRPr="005067B9">
              <w:t>Вахитовский</w:t>
            </w:r>
          </w:p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«Гимназия №16»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Валиева Э. Э.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«Гимназия №27»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Каюмова А.М.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«Гимназия №27»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Яруллина Г.Р.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«Гимназия №27»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Бикметова Р.И.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«Гимназия №16»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Давлетшина Ф.А.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BA2C9C">
            <w:pPr>
              <w:spacing w:line="276" w:lineRule="auto"/>
            </w:pPr>
            <w:r w:rsidRPr="005067B9">
              <w:t>МБОУ «Школа №68»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Кокшина М.Л.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«Гимназия №16»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Абдрахманова Н. 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Московский</w:t>
            </w:r>
          </w:p>
          <w:p w:rsidR="007D26B9" w:rsidRPr="005067B9" w:rsidRDefault="007D26B9" w:rsidP="00F80996">
            <w:pPr>
              <w:spacing w:line="276" w:lineRule="auto"/>
            </w:pPr>
            <w:r w:rsidRPr="005067B9">
              <w:t>Кировский</w:t>
            </w:r>
          </w:p>
        </w:tc>
        <w:tc>
          <w:tcPr>
            <w:tcW w:w="2976" w:type="dxa"/>
          </w:tcPr>
          <w:p w:rsidR="007D26B9" w:rsidRPr="005067B9" w:rsidRDefault="007D26B9" w:rsidP="003F6244">
            <w:pPr>
              <w:spacing w:line="276" w:lineRule="auto"/>
            </w:pPr>
            <w:r w:rsidRPr="005067B9">
              <w:rPr>
                <w:lang w:val="en-US"/>
              </w:rPr>
              <w:t>МБОУ «Г</w:t>
            </w:r>
            <w:r w:rsidRPr="005067B9">
              <w:t>имназия №17»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Насибуллина Л.М.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«Гимназия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Мухутдинова Э.Л.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«Гимназия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Шарипова З.Н.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МАОУ «Лицей-интернат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Васильева М.М.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МАОУ «Гимназия-интернат №4»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Едиханов И.Ж.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«Гимназия №152»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Тенишева Н.М.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«Школа №81»</w:t>
            </w:r>
          </w:p>
        </w:tc>
        <w:tc>
          <w:tcPr>
            <w:tcW w:w="2552" w:type="dxa"/>
          </w:tcPr>
          <w:p w:rsidR="007D26B9" w:rsidRPr="005067B9" w:rsidRDefault="007D26B9" w:rsidP="00B236ED">
            <w:pPr>
              <w:spacing w:line="276" w:lineRule="auto"/>
            </w:pPr>
            <w:r w:rsidRPr="005067B9">
              <w:t>Бламыкова И.Р.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«Гимназия №15»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Сабирова Е.В.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Советский</w:t>
            </w:r>
          </w:p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«Лицей №149»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Гафиятуллина Г.А.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rPr>
                <w:rFonts w:eastAsia="Calibri"/>
                <w:lang w:eastAsia="en-US"/>
              </w:rPr>
              <w:t>МБОУ «Гимназия №20»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Хафизова Л.А.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«СОШ №167»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Нигматуллина А.С.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1042CA">
            <w:pPr>
              <w:spacing w:line="276" w:lineRule="auto"/>
            </w:pPr>
            <w:r w:rsidRPr="005067B9">
              <w:t>МБОУ «Гимназия №175»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Николаева А.Н.</w:t>
            </w:r>
          </w:p>
        </w:tc>
      </w:tr>
      <w:tr w:rsidR="007D26B9" w:rsidRPr="005067B9" w:rsidTr="005067B9">
        <w:tc>
          <w:tcPr>
            <w:tcW w:w="2127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5067B9">
              <w:rPr>
                <w:rFonts w:eastAsia="Calibri"/>
                <w:b/>
                <w:lang w:eastAsia="en-US"/>
              </w:rPr>
              <w:t xml:space="preserve">Русская литература для обучающихся </w:t>
            </w:r>
            <w:r w:rsidRPr="005067B9">
              <w:rPr>
                <w:rFonts w:eastAsia="Calibri"/>
                <w:b/>
                <w:lang w:eastAsia="en-US"/>
              </w:rPr>
              <w:lastRenderedPageBreak/>
              <w:t>школ с родным языком обучения</w:t>
            </w: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</w:pPr>
            <w:proofErr w:type="gramStart"/>
            <w:r w:rsidRPr="005067B9">
              <w:lastRenderedPageBreak/>
              <w:t>Ново-Савиновский</w:t>
            </w:r>
            <w:proofErr w:type="gramEnd"/>
          </w:p>
          <w:p w:rsidR="007D26B9" w:rsidRPr="005067B9" w:rsidRDefault="007D26B9" w:rsidP="00F80996">
            <w:pPr>
              <w:spacing w:line="276" w:lineRule="auto"/>
            </w:pPr>
            <w:r w:rsidRPr="005067B9">
              <w:t>Авиастроительный</w:t>
            </w:r>
          </w:p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МАОУ «Лицей-интернат №7»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bCs/>
              </w:rPr>
            </w:pPr>
            <w:r w:rsidRPr="005067B9">
              <w:rPr>
                <w:bCs/>
              </w:rPr>
              <w:t xml:space="preserve">Ахматова Т. В. 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 xml:space="preserve">МАОУ «Лицей-интернат </w:t>
            </w:r>
            <w:r w:rsidRPr="005067B9">
              <w:lastRenderedPageBreak/>
              <w:t>№7»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bCs/>
              </w:rPr>
            </w:pPr>
            <w:r w:rsidRPr="005067B9">
              <w:rPr>
                <w:bCs/>
              </w:rPr>
              <w:lastRenderedPageBreak/>
              <w:t>Заславская Е.А.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«Гимназия № 10»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Каримова К.Ш.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074CCD">
            <w:pPr>
              <w:spacing w:line="276" w:lineRule="auto"/>
            </w:pPr>
            <w:r w:rsidRPr="005067B9">
              <w:t>МБОУ «Гимназия №13»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Шакирова А.М.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074CCD">
            <w:pPr>
              <w:spacing w:line="276" w:lineRule="auto"/>
            </w:pPr>
            <w:r w:rsidRPr="005067B9">
              <w:t xml:space="preserve">МБОУ «Лицей </w:t>
            </w:r>
            <w:r w:rsidRPr="005067B9">
              <w:rPr>
                <w:lang w:val="en-US"/>
              </w:rPr>
              <w:t>№</w:t>
            </w:r>
            <w:r w:rsidRPr="005067B9">
              <w:t>23»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 xml:space="preserve">Биккинина В. И. 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rPr>
                <w:lang w:val="en-US"/>
              </w:rPr>
              <w:t>МБОУ «</w:t>
            </w:r>
            <w:r w:rsidRPr="005067B9">
              <w:t>Школа №71»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Фатхуллина А.Р.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«Гимназия №155»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Хабибуллина А.С.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«Гимназия №155»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Шигапова Л. 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Приволжский</w:t>
            </w:r>
          </w:p>
          <w:p w:rsidR="007D26B9" w:rsidRPr="005067B9" w:rsidRDefault="007D26B9" w:rsidP="00F80996">
            <w:pPr>
              <w:spacing w:line="276" w:lineRule="auto"/>
            </w:pPr>
            <w:r w:rsidRPr="005067B9">
              <w:t>Вахитовский</w:t>
            </w:r>
          </w:p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«Гимназия №27»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Бикметова Р.И.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«Гимназия №27»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Каюмова А.М.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«Гимназия №16»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Валиева Э.Э.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«Гимназия №16»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Абдрахманова Н.Г.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«СОШ №48»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Курдибан О.Б.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МАОУ «Гимназия №19»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Соловьева М.Г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074CCD">
            <w:pPr>
              <w:spacing w:line="276" w:lineRule="auto"/>
            </w:pPr>
            <w:r w:rsidRPr="005067B9">
              <w:t>МБОУ «Гимназия №18»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Пашкова С.Ф.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t>Московский</w:t>
            </w:r>
          </w:p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t>Кировский</w:t>
            </w: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rPr>
                <w:lang w:val="en-US"/>
              </w:rPr>
              <w:t>МБОУ «</w:t>
            </w:r>
            <w:r w:rsidRPr="005067B9">
              <w:t>Гимназия №17»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Насибуллина Л.М.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«Гимназия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Шарипова З.Н.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>
            <w:r w:rsidRPr="005067B9">
              <w:t>МБОУ «Гимназия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Мухутдинова Э.Л.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МАОУ «Лицей-интернат №2»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Васильева М.М.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7D076D">
            <w:pPr>
              <w:spacing w:line="276" w:lineRule="auto"/>
            </w:pPr>
            <w:r w:rsidRPr="005067B9">
              <w:rPr>
                <w:lang w:val="en-US"/>
              </w:rPr>
              <w:t>МБОУ «</w:t>
            </w:r>
            <w:r w:rsidRPr="005067B9">
              <w:t>Гимназия №</w:t>
            </w:r>
            <w:r w:rsidRPr="005067B9">
              <w:rPr>
                <w:lang w:val="en-US"/>
              </w:rPr>
              <w:t>3</w:t>
            </w:r>
            <w:r w:rsidRPr="005067B9">
              <w:t>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Хамидуллина И.Н.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«Гимназия №12»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Шагеева С.В.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rPr>
                <w:lang w:val="en-US"/>
              </w:rPr>
              <w:t>МАОУ «</w:t>
            </w:r>
            <w:r w:rsidRPr="005067B9">
              <w:t>Гимназия - интернат № 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Беляева М.Г.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МАОУ «Гимназия - интернат № 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Ихсанова А.А.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«Гимназия №15»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Сабирова Е.В.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Советский район</w:t>
            </w:r>
          </w:p>
          <w:p w:rsidR="007D26B9" w:rsidRPr="005067B9" w:rsidRDefault="007D26B9" w:rsidP="00F80996">
            <w:pPr>
              <w:spacing w:line="276" w:lineRule="auto"/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МБОУ «Гимназия №20»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Хафизова Л.А..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1042CA">
            <w:pPr>
              <w:spacing w:line="276" w:lineRule="auto"/>
            </w:pPr>
            <w:r w:rsidRPr="005067B9">
              <w:t>МБОУ «</w:t>
            </w:r>
            <w:r w:rsidRPr="005067B9">
              <w:rPr>
                <w:lang w:val="en-US"/>
              </w:rPr>
              <w:t xml:space="preserve">Гимназия </w:t>
            </w:r>
            <w:r w:rsidRPr="005067B9">
              <w:t>№175»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Гузенфельд Р.Л.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«Многопрофильная школа №181»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Габдуллазянова А.Ф.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№183»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Хашитова Л.С.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«Лицей №149»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Гафиятуллина Г.А.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val="en-US" w:eastAsia="en-US"/>
              </w:rPr>
              <w:t>МБОУ«Лицей № 187»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Шайхутдинова Д.Ш.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«Гимназия №8»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Ваганова А. И. 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074CCD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МБОУ «Школа №144»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 xml:space="preserve">Макарова </w:t>
            </w:r>
            <w:proofErr w:type="gramStart"/>
            <w:r w:rsidRPr="005067B9">
              <w:rPr>
                <w:rFonts w:eastAsia="Calibri"/>
                <w:lang w:eastAsia="en-US"/>
              </w:rPr>
              <w:t>И. А.</w:t>
            </w:r>
            <w:proofErr w:type="gramEnd"/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МАОУ «Гимназия №141»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  <w:r w:rsidRPr="005067B9">
              <w:rPr>
                <w:rFonts w:eastAsia="Calibri"/>
                <w:lang w:eastAsia="en-US"/>
              </w:rPr>
              <w:t>Сунгатуллина Р.Ф.</w:t>
            </w:r>
          </w:p>
        </w:tc>
      </w:tr>
      <w:tr w:rsidR="007D26B9" w:rsidRPr="005067B9" w:rsidTr="005067B9">
        <w:tc>
          <w:tcPr>
            <w:tcW w:w="2127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8" w:type="dxa"/>
            <w:vMerge/>
          </w:tcPr>
          <w:p w:rsidR="007D26B9" w:rsidRPr="005067B9" w:rsidRDefault="007D26B9" w:rsidP="00F8099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</w:tcPr>
          <w:p w:rsidR="007D26B9" w:rsidRPr="005067B9" w:rsidRDefault="007D26B9" w:rsidP="00074CCD">
            <w:pPr>
              <w:spacing w:line="276" w:lineRule="auto"/>
            </w:pPr>
            <w:r w:rsidRPr="005067B9">
              <w:t>МБОУ</w:t>
            </w:r>
            <w:proofErr w:type="gramStart"/>
            <w:r w:rsidRPr="005067B9">
              <w:t>«Л</w:t>
            </w:r>
            <w:proofErr w:type="gramEnd"/>
            <w:r w:rsidRPr="005067B9">
              <w:t>ицей № 187»</w:t>
            </w:r>
          </w:p>
        </w:tc>
        <w:tc>
          <w:tcPr>
            <w:tcW w:w="2552" w:type="dxa"/>
          </w:tcPr>
          <w:p w:rsidR="007D26B9" w:rsidRPr="005067B9" w:rsidRDefault="007D26B9" w:rsidP="00F80996">
            <w:pPr>
              <w:spacing w:line="276" w:lineRule="auto"/>
            </w:pPr>
            <w:r w:rsidRPr="005067B9">
              <w:t>Шайхутдинова Д.Ш.</w:t>
            </w:r>
          </w:p>
        </w:tc>
      </w:tr>
    </w:tbl>
    <w:p w:rsidR="00C33B67" w:rsidRPr="005067B9" w:rsidRDefault="00C33B67" w:rsidP="00C33B67">
      <w:pPr>
        <w:jc w:val="center"/>
        <w:rPr>
          <w:b/>
          <w:bCs/>
        </w:rPr>
      </w:pPr>
    </w:p>
    <w:p w:rsidR="00C33B67" w:rsidRPr="005067B9" w:rsidRDefault="00C33B67" w:rsidP="00F304BA">
      <w:pPr>
        <w:jc w:val="center"/>
        <w:rPr>
          <w:b/>
          <w:highlight w:val="yellow"/>
        </w:rPr>
      </w:pPr>
    </w:p>
    <w:p w:rsidR="00CC4AB3" w:rsidRPr="005067B9" w:rsidRDefault="00CC4AB3" w:rsidP="00556164">
      <w:pPr>
        <w:jc w:val="right"/>
        <w:rPr>
          <w:b/>
          <w:highlight w:val="yellow"/>
        </w:rPr>
      </w:pPr>
    </w:p>
    <w:p w:rsidR="00CC4AB3" w:rsidRPr="00663C8F" w:rsidRDefault="00CC4AB3" w:rsidP="00556164">
      <w:pPr>
        <w:jc w:val="right"/>
        <w:rPr>
          <w:b/>
          <w:highlight w:val="yellow"/>
        </w:rPr>
      </w:pPr>
    </w:p>
    <w:sectPr w:rsidR="00CC4AB3" w:rsidRPr="00663C8F" w:rsidSect="0070722E">
      <w:headerReference w:type="even" r:id="rId9"/>
      <w:head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66F" w:rsidRDefault="0049566F">
      <w:r>
        <w:separator/>
      </w:r>
    </w:p>
  </w:endnote>
  <w:endnote w:type="continuationSeparator" w:id="0">
    <w:p w:rsidR="0049566F" w:rsidRDefault="00495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66F" w:rsidRDefault="0049566F">
      <w:r>
        <w:separator/>
      </w:r>
    </w:p>
  </w:footnote>
  <w:footnote w:type="continuationSeparator" w:id="0">
    <w:p w:rsidR="0049566F" w:rsidRDefault="004956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34A" w:rsidRDefault="00DE534A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E534A" w:rsidRDefault="00DE534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34A" w:rsidRDefault="00DE534A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6F5A55">
      <w:rPr>
        <w:rStyle w:val="a3"/>
        <w:noProof/>
      </w:rPr>
      <w:t>4</w:t>
    </w:r>
    <w:r>
      <w:rPr>
        <w:rStyle w:val="a3"/>
      </w:rPr>
      <w:fldChar w:fldCharType="end"/>
    </w:r>
  </w:p>
  <w:p w:rsidR="00DE534A" w:rsidRDefault="00DE534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OpenSymbol" w:eastAsia="OpenSymbol" w:hAnsi="OpenSymbol" w:cs="OpenSymbo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08"/>
    <w:multiLevelType w:val="multi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i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i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i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i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i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i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i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i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i/>
      </w:rPr>
    </w:lvl>
  </w:abstractNum>
  <w:abstractNum w:abstractNumId="4">
    <w:nsid w:val="022E60BF"/>
    <w:multiLevelType w:val="hybridMultilevel"/>
    <w:tmpl w:val="79368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7167C14"/>
    <w:multiLevelType w:val="hybridMultilevel"/>
    <w:tmpl w:val="AA9EE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838AB"/>
    <w:multiLevelType w:val="hybridMultilevel"/>
    <w:tmpl w:val="17405E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8A58C5"/>
    <w:multiLevelType w:val="hybridMultilevel"/>
    <w:tmpl w:val="87182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2462A5"/>
    <w:multiLevelType w:val="hybridMultilevel"/>
    <w:tmpl w:val="56CA1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3269E"/>
    <w:multiLevelType w:val="hybridMultilevel"/>
    <w:tmpl w:val="AD1807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5335C2"/>
    <w:multiLevelType w:val="hybridMultilevel"/>
    <w:tmpl w:val="5A748E1A"/>
    <w:lvl w:ilvl="0" w:tplc="D512A578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4D17662"/>
    <w:multiLevelType w:val="hybridMultilevel"/>
    <w:tmpl w:val="4276F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812910"/>
    <w:multiLevelType w:val="hybridMultilevel"/>
    <w:tmpl w:val="08BEC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9B52C6"/>
    <w:multiLevelType w:val="hybridMultilevel"/>
    <w:tmpl w:val="615C9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466ADD"/>
    <w:multiLevelType w:val="hybridMultilevel"/>
    <w:tmpl w:val="F698D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451EAB"/>
    <w:multiLevelType w:val="hybridMultilevel"/>
    <w:tmpl w:val="6F22F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FD5454"/>
    <w:multiLevelType w:val="hybridMultilevel"/>
    <w:tmpl w:val="C16E5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5C5D58"/>
    <w:multiLevelType w:val="hybridMultilevel"/>
    <w:tmpl w:val="8586E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C51BE7"/>
    <w:multiLevelType w:val="hybridMultilevel"/>
    <w:tmpl w:val="2522E0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7771CE6"/>
    <w:multiLevelType w:val="hybridMultilevel"/>
    <w:tmpl w:val="99D62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E340BE"/>
    <w:multiLevelType w:val="hybridMultilevel"/>
    <w:tmpl w:val="25D6DB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C36ED7"/>
    <w:multiLevelType w:val="hybridMultilevel"/>
    <w:tmpl w:val="D8D02C82"/>
    <w:lvl w:ilvl="0" w:tplc="0419000F">
      <w:start w:val="1"/>
      <w:numFmt w:val="decimal"/>
      <w:lvlText w:val="%1."/>
      <w:lvlJc w:val="left"/>
      <w:pPr>
        <w:ind w:left="60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2">
    <w:nsid w:val="7AB94EFE"/>
    <w:multiLevelType w:val="hybridMultilevel"/>
    <w:tmpl w:val="45D6B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7E56D3"/>
    <w:multiLevelType w:val="hybridMultilevel"/>
    <w:tmpl w:val="5E50C2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23"/>
  </w:num>
  <w:num w:numId="7">
    <w:abstractNumId w:val="5"/>
  </w:num>
  <w:num w:numId="8">
    <w:abstractNumId w:val="16"/>
  </w:num>
  <w:num w:numId="9">
    <w:abstractNumId w:val="19"/>
  </w:num>
  <w:num w:numId="10">
    <w:abstractNumId w:val="12"/>
  </w:num>
  <w:num w:numId="11">
    <w:abstractNumId w:val="8"/>
  </w:num>
  <w:num w:numId="12">
    <w:abstractNumId w:val="13"/>
  </w:num>
  <w:num w:numId="13">
    <w:abstractNumId w:val="15"/>
  </w:num>
  <w:num w:numId="14">
    <w:abstractNumId w:val="22"/>
  </w:num>
  <w:num w:numId="15">
    <w:abstractNumId w:val="17"/>
  </w:num>
  <w:num w:numId="16">
    <w:abstractNumId w:val="7"/>
  </w:num>
  <w:num w:numId="17">
    <w:abstractNumId w:val="6"/>
  </w:num>
  <w:num w:numId="18">
    <w:abstractNumId w:val="11"/>
  </w:num>
  <w:num w:numId="19">
    <w:abstractNumId w:val="4"/>
  </w:num>
  <w:num w:numId="20">
    <w:abstractNumId w:val="14"/>
  </w:num>
  <w:num w:numId="21">
    <w:abstractNumId w:val="20"/>
  </w:num>
  <w:num w:numId="22">
    <w:abstractNumId w:val="21"/>
  </w:num>
  <w:num w:numId="23">
    <w:abstractNumId w:val="18"/>
  </w:num>
  <w:num w:numId="24">
    <w:abstractNumId w:val="9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5C4"/>
    <w:rsid w:val="000001C2"/>
    <w:rsid w:val="00001A65"/>
    <w:rsid w:val="00002600"/>
    <w:rsid w:val="00002D1E"/>
    <w:rsid w:val="00006769"/>
    <w:rsid w:val="00006EB6"/>
    <w:rsid w:val="0001188E"/>
    <w:rsid w:val="00013CDB"/>
    <w:rsid w:val="00022258"/>
    <w:rsid w:val="00022907"/>
    <w:rsid w:val="0002367D"/>
    <w:rsid w:val="0002404C"/>
    <w:rsid w:val="00030A3F"/>
    <w:rsid w:val="00030B03"/>
    <w:rsid w:val="00030FB2"/>
    <w:rsid w:val="000312EF"/>
    <w:rsid w:val="0003426D"/>
    <w:rsid w:val="00037EB9"/>
    <w:rsid w:val="00037F33"/>
    <w:rsid w:val="00046356"/>
    <w:rsid w:val="00046746"/>
    <w:rsid w:val="0004751A"/>
    <w:rsid w:val="00051911"/>
    <w:rsid w:val="0005386B"/>
    <w:rsid w:val="000557E3"/>
    <w:rsid w:val="00064643"/>
    <w:rsid w:val="00066ACB"/>
    <w:rsid w:val="00066D8C"/>
    <w:rsid w:val="00074028"/>
    <w:rsid w:val="00074CCD"/>
    <w:rsid w:val="000779E8"/>
    <w:rsid w:val="00080625"/>
    <w:rsid w:val="00080A7E"/>
    <w:rsid w:val="0008547A"/>
    <w:rsid w:val="0008647C"/>
    <w:rsid w:val="00087B9F"/>
    <w:rsid w:val="0009007E"/>
    <w:rsid w:val="0009042C"/>
    <w:rsid w:val="00090C3E"/>
    <w:rsid w:val="00092A68"/>
    <w:rsid w:val="000942D5"/>
    <w:rsid w:val="000A1E0C"/>
    <w:rsid w:val="000A3223"/>
    <w:rsid w:val="000A45B8"/>
    <w:rsid w:val="000A4C1D"/>
    <w:rsid w:val="000B1B79"/>
    <w:rsid w:val="000B602E"/>
    <w:rsid w:val="000C0323"/>
    <w:rsid w:val="000C067B"/>
    <w:rsid w:val="000C27FF"/>
    <w:rsid w:val="000C2820"/>
    <w:rsid w:val="000D1F86"/>
    <w:rsid w:val="000D5711"/>
    <w:rsid w:val="000D5750"/>
    <w:rsid w:val="000D70C9"/>
    <w:rsid w:val="000D70F7"/>
    <w:rsid w:val="000E1DF5"/>
    <w:rsid w:val="000E2340"/>
    <w:rsid w:val="000E33A7"/>
    <w:rsid w:val="000E4C78"/>
    <w:rsid w:val="000E559C"/>
    <w:rsid w:val="000E632C"/>
    <w:rsid w:val="000F6A40"/>
    <w:rsid w:val="001042CA"/>
    <w:rsid w:val="00105DEE"/>
    <w:rsid w:val="00106AD3"/>
    <w:rsid w:val="00111161"/>
    <w:rsid w:val="00114673"/>
    <w:rsid w:val="0012333E"/>
    <w:rsid w:val="00123E2A"/>
    <w:rsid w:val="001255C6"/>
    <w:rsid w:val="001317A8"/>
    <w:rsid w:val="00131FEC"/>
    <w:rsid w:val="001334C9"/>
    <w:rsid w:val="00133549"/>
    <w:rsid w:val="001408BB"/>
    <w:rsid w:val="00141D79"/>
    <w:rsid w:val="0014343F"/>
    <w:rsid w:val="0014741E"/>
    <w:rsid w:val="001479CB"/>
    <w:rsid w:val="00147D3E"/>
    <w:rsid w:val="00150735"/>
    <w:rsid w:val="001533C6"/>
    <w:rsid w:val="0015581C"/>
    <w:rsid w:val="00157675"/>
    <w:rsid w:val="0016085A"/>
    <w:rsid w:val="00161B0B"/>
    <w:rsid w:val="00163FE6"/>
    <w:rsid w:val="00164FB5"/>
    <w:rsid w:val="00171299"/>
    <w:rsid w:val="00171C2B"/>
    <w:rsid w:val="00173283"/>
    <w:rsid w:val="00174B59"/>
    <w:rsid w:val="00175046"/>
    <w:rsid w:val="0018062A"/>
    <w:rsid w:val="00180E11"/>
    <w:rsid w:val="00181AF5"/>
    <w:rsid w:val="00182DF1"/>
    <w:rsid w:val="00183797"/>
    <w:rsid w:val="0018584F"/>
    <w:rsid w:val="0019088E"/>
    <w:rsid w:val="0019303A"/>
    <w:rsid w:val="00193AEA"/>
    <w:rsid w:val="00193F2C"/>
    <w:rsid w:val="00196BD5"/>
    <w:rsid w:val="00197FB1"/>
    <w:rsid w:val="001B1422"/>
    <w:rsid w:val="001B182C"/>
    <w:rsid w:val="001B7182"/>
    <w:rsid w:val="001B71FA"/>
    <w:rsid w:val="001B7363"/>
    <w:rsid w:val="001C72F8"/>
    <w:rsid w:val="001D01AE"/>
    <w:rsid w:val="001D2F71"/>
    <w:rsid w:val="001D3F09"/>
    <w:rsid w:val="001D459B"/>
    <w:rsid w:val="001D4C23"/>
    <w:rsid w:val="001D5389"/>
    <w:rsid w:val="001E1BBB"/>
    <w:rsid w:val="001E4867"/>
    <w:rsid w:val="001E55B7"/>
    <w:rsid w:val="001E67E3"/>
    <w:rsid w:val="001E68DD"/>
    <w:rsid w:val="001F1A19"/>
    <w:rsid w:val="001F3DEF"/>
    <w:rsid w:val="001F47A0"/>
    <w:rsid w:val="001F588C"/>
    <w:rsid w:val="001F6DAB"/>
    <w:rsid w:val="001F7529"/>
    <w:rsid w:val="0020394D"/>
    <w:rsid w:val="00203EDF"/>
    <w:rsid w:val="002051DA"/>
    <w:rsid w:val="002077B3"/>
    <w:rsid w:val="00217D43"/>
    <w:rsid w:val="002203C5"/>
    <w:rsid w:val="00221D38"/>
    <w:rsid w:val="002222AC"/>
    <w:rsid w:val="0022335B"/>
    <w:rsid w:val="00223AF4"/>
    <w:rsid w:val="00224BBF"/>
    <w:rsid w:val="00226AEA"/>
    <w:rsid w:val="0022759C"/>
    <w:rsid w:val="0022771E"/>
    <w:rsid w:val="0023139E"/>
    <w:rsid w:val="00232036"/>
    <w:rsid w:val="00234127"/>
    <w:rsid w:val="002403AB"/>
    <w:rsid w:val="00242F5C"/>
    <w:rsid w:val="00246ACC"/>
    <w:rsid w:val="00251D2F"/>
    <w:rsid w:val="00251E50"/>
    <w:rsid w:val="002524AB"/>
    <w:rsid w:val="00252ABB"/>
    <w:rsid w:val="00252AC1"/>
    <w:rsid w:val="002567E1"/>
    <w:rsid w:val="00257A32"/>
    <w:rsid w:val="002637D9"/>
    <w:rsid w:val="00265006"/>
    <w:rsid w:val="002657C7"/>
    <w:rsid w:val="00272D25"/>
    <w:rsid w:val="00272F0F"/>
    <w:rsid w:val="002769BA"/>
    <w:rsid w:val="0027739D"/>
    <w:rsid w:val="002800BD"/>
    <w:rsid w:val="00281B04"/>
    <w:rsid w:val="00295180"/>
    <w:rsid w:val="0029765B"/>
    <w:rsid w:val="002A1117"/>
    <w:rsid w:val="002A19A7"/>
    <w:rsid w:val="002A4DFC"/>
    <w:rsid w:val="002A5466"/>
    <w:rsid w:val="002A572F"/>
    <w:rsid w:val="002A7797"/>
    <w:rsid w:val="002B240A"/>
    <w:rsid w:val="002B3D5D"/>
    <w:rsid w:val="002B41DA"/>
    <w:rsid w:val="002B4DED"/>
    <w:rsid w:val="002B64CE"/>
    <w:rsid w:val="002C02FB"/>
    <w:rsid w:val="002C042B"/>
    <w:rsid w:val="002C4565"/>
    <w:rsid w:val="002C71CB"/>
    <w:rsid w:val="002C7225"/>
    <w:rsid w:val="002D3873"/>
    <w:rsid w:val="002D7864"/>
    <w:rsid w:val="002E0B90"/>
    <w:rsid w:val="002E11F5"/>
    <w:rsid w:val="002E6FF0"/>
    <w:rsid w:val="002E71D8"/>
    <w:rsid w:val="002F02D7"/>
    <w:rsid w:val="002F0A90"/>
    <w:rsid w:val="002F48BE"/>
    <w:rsid w:val="002F5426"/>
    <w:rsid w:val="00302CFC"/>
    <w:rsid w:val="0030460B"/>
    <w:rsid w:val="00310B6A"/>
    <w:rsid w:val="0031232B"/>
    <w:rsid w:val="0031561D"/>
    <w:rsid w:val="00316097"/>
    <w:rsid w:val="0032090C"/>
    <w:rsid w:val="00322DC8"/>
    <w:rsid w:val="00325C9E"/>
    <w:rsid w:val="00331B3C"/>
    <w:rsid w:val="00332589"/>
    <w:rsid w:val="00333528"/>
    <w:rsid w:val="003337BB"/>
    <w:rsid w:val="00333961"/>
    <w:rsid w:val="00334F07"/>
    <w:rsid w:val="00336E91"/>
    <w:rsid w:val="00337DEE"/>
    <w:rsid w:val="0034114D"/>
    <w:rsid w:val="00342194"/>
    <w:rsid w:val="00344E4C"/>
    <w:rsid w:val="0034544B"/>
    <w:rsid w:val="00352ADB"/>
    <w:rsid w:val="003563D8"/>
    <w:rsid w:val="00356AA3"/>
    <w:rsid w:val="00360476"/>
    <w:rsid w:val="00361742"/>
    <w:rsid w:val="003619F6"/>
    <w:rsid w:val="0037263D"/>
    <w:rsid w:val="003758AF"/>
    <w:rsid w:val="00387593"/>
    <w:rsid w:val="003878C9"/>
    <w:rsid w:val="00390A0E"/>
    <w:rsid w:val="00390F40"/>
    <w:rsid w:val="003919CB"/>
    <w:rsid w:val="003964DA"/>
    <w:rsid w:val="00397022"/>
    <w:rsid w:val="003A28B2"/>
    <w:rsid w:val="003A4F71"/>
    <w:rsid w:val="003A6477"/>
    <w:rsid w:val="003A6ADB"/>
    <w:rsid w:val="003B0E55"/>
    <w:rsid w:val="003B1BA4"/>
    <w:rsid w:val="003B28C5"/>
    <w:rsid w:val="003B6BE2"/>
    <w:rsid w:val="003C0D14"/>
    <w:rsid w:val="003C1275"/>
    <w:rsid w:val="003C1457"/>
    <w:rsid w:val="003C2F03"/>
    <w:rsid w:val="003C387A"/>
    <w:rsid w:val="003C627D"/>
    <w:rsid w:val="003D18B4"/>
    <w:rsid w:val="003D2256"/>
    <w:rsid w:val="003D48B3"/>
    <w:rsid w:val="003D4E33"/>
    <w:rsid w:val="003E4F8B"/>
    <w:rsid w:val="003E5E35"/>
    <w:rsid w:val="003E6EB1"/>
    <w:rsid w:val="003F6244"/>
    <w:rsid w:val="003F6B79"/>
    <w:rsid w:val="003F6F72"/>
    <w:rsid w:val="004013CB"/>
    <w:rsid w:val="004017FC"/>
    <w:rsid w:val="00401EFE"/>
    <w:rsid w:val="004030B9"/>
    <w:rsid w:val="00404928"/>
    <w:rsid w:val="00407265"/>
    <w:rsid w:val="004074A2"/>
    <w:rsid w:val="004079CB"/>
    <w:rsid w:val="004115E8"/>
    <w:rsid w:val="00411F91"/>
    <w:rsid w:val="004149AA"/>
    <w:rsid w:val="00414A14"/>
    <w:rsid w:val="00414BDD"/>
    <w:rsid w:val="0041598E"/>
    <w:rsid w:val="004165F8"/>
    <w:rsid w:val="004216DA"/>
    <w:rsid w:val="00424139"/>
    <w:rsid w:val="0042434B"/>
    <w:rsid w:val="00425660"/>
    <w:rsid w:val="00425F8C"/>
    <w:rsid w:val="00431D19"/>
    <w:rsid w:val="00437E74"/>
    <w:rsid w:val="00440CAC"/>
    <w:rsid w:val="00441F7C"/>
    <w:rsid w:val="0044316C"/>
    <w:rsid w:val="004446B4"/>
    <w:rsid w:val="00446058"/>
    <w:rsid w:val="00450869"/>
    <w:rsid w:val="004525BD"/>
    <w:rsid w:val="004541A0"/>
    <w:rsid w:val="004568D1"/>
    <w:rsid w:val="00461F50"/>
    <w:rsid w:val="004633B6"/>
    <w:rsid w:val="00464BB2"/>
    <w:rsid w:val="00465342"/>
    <w:rsid w:val="004654E3"/>
    <w:rsid w:val="00466995"/>
    <w:rsid w:val="00467250"/>
    <w:rsid w:val="004677D3"/>
    <w:rsid w:val="004700C0"/>
    <w:rsid w:val="00470E8C"/>
    <w:rsid w:val="00472FC8"/>
    <w:rsid w:val="0047360E"/>
    <w:rsid w:val="00475BA3"/>
    <w:rsid w:val="00475D5D"/>
    <w:rsid w:val="00477565"/>
    <w:rsid w:val="0048067F"/>
    <w:rsid w:val="00487FD7"/>
    <w:rsid w:val="00491C14"/>
    <w:rsid w:val="00492430"/>
    <w:rsid w:val="004932D9"/>
    <w:rsid w:val="00494518"/>
    <w:rsid w:val="0049566F"/>
    <w:rsid w:val="004A2790"/>
    <w:rsid w:val="004A4D96"/>
    <w:rsid w:val="004B3F1F"/>
    <w:rsid w:val="004B5990"/>
    <w:rsid w:val="004C0164"/>
    <w:rsid w:val="004C1A42"/>
    <w:rsid w:val="004C2687"/>
    <w:rsid w:val="004C4159"/>
    <w:rsid w:val="004D07F8"/>
    <w:rsid w:val="004D0DB6"/>
    <w:rsid w:val="004D13E7"/>
    <w:rsid w:val="004D3BE6"/>
    <w:rsid w:val="004D59C8"/>
    <w:rsid w:val="004E2153"/>
    <w:rsid w:val="004E57B1"/>
    <w:rsid w:val="004E66E7"/>
    <w:rsid w:val="004F0D88"/>
    <w:rsid w:val="004F520E"/>
    <w:rsid w:val="004F5C6D"/>
    <w:rsid w:val="004F7605"/>
    <w:rsid w:val="00504F8F"/>
    <w:rsid w:val="005052E8"/>
    <w:rsid w:val="005064CE"/>
    <w:rsid w:val="005067B9"/>
    <w:rsid w:val="0051010E"/>
    <w:rsid w:val="005117C1"/>
    <w:rsid w:val="00512C0B"/>
    <w:rsid w:val="0051331C"/>
    <w:rsid w:val="00516695"/>
    <w:rsid w:val="00516F60"/>
    <w:rsid w:val="005204AA"/>
    <w:rsid w:val="005235A5"/>
    <w:rsid w:val="00523D11"/>
    <w:rsid w:val="005252B3"/>
    <w:rsid w:val="00527684"/>
    <w:rsid w:val="00527A7E"/>
    <w:rsid w:val="00530503"/>
    <w:rsid w:val="0053516E"/>
    <w:rsid w:val="0054141C"/>
    <w:rsid w:val="005417BB"/>
    <w:rsid w:val="00543A28"/>
    <w:rsid w:val="0054403A"/>
    <w:rsid w:val="00544B47"/>
    <w:rsid w:val="005459F6"/>
    <w:rsid w:val="00545DA7"/>
    <w:rsid w:val="0054727F"/>
    <w:rsid w:val="00547DB0"/>
    <w:rsid w:val="005549A5"/>
    <w:rsid w:val="00556164"/>
    <w:rsid w:val="005632E7"/>
    <w:rsid w:val="005636FC"/>
    <w:rsid w:val="00570825"/>
    <w:rsid w:val="005714C9"/>
    <w:rsid w:val="00571BBE"/>
    <w:rsid w:val="00572BB0"/>
    <w:rsid w:val="005733F3"/>
    <w:rsid w:val="005737C0"/>
    <w:rsid w:val="00574F81"/>
    <w:rsid w:val="005779FB"/>
    <w:rsid w:val="00580A78"/>
    <w:rsid w:val="00581C92"/>
    <w:rsid w:val="0058433C"/>
    <w:rsid w:val="00585E1A"/>
    <w:rsid w:val="0059080A"/>
    <w:rsid w:val="005908D3"/>
    <w:rsid w:val="00591792"/>
    <w:rsid w:val="00591F3D"/>
    <w:rsid w:val="00592C98"/>
    <w:rsid w:val="0059733B"/>
    <w:rsid w:val="005A1559"/>
    <w:rsid w:val="005A2EA0"/>
    <w:rsid w:val="005A3EC4"/>
    <w:rsid w:val="005A47F7"/>
    <w:rsid w:val="005A55E0"/>
    <w:rsid w:val="005A7584"/>
    <w:rsid w:val="005B06F0"/>
    <w:rsid w:val="005B3957"/>
    <w:rsid w:val="005B4A31"/>
    <w:rsid w:val="005B56C7"/>
    <w:rsid w:val="005C0C1D"/>
    <w:rsid w:val="005C5453"/>
    <w:rsid w:val="005C6AA4"/>
    <w:rsid w:val="005C76E3"/>
    <w:rsid w:val="005C7CAA"/>
    <w:rsid w:val="005D3FCE"/>
    <w:rsid w:val="005E176A"/>
    <w:rsid w:val="005E1B42"/>
    <w:rsid w:val="005E2444"/>
    <w:rsid w:val="005E3FFF"/>
    <w:rsid w:val="005E61A0"/>
    <w:rsid w:val="005E715F"/>
    <w:rsid w:val="005F1CEE"/>
    <w:rsid w:val="006010B8"/>
    <w:rsid w:val="00601BD5"/>
    <w:rsid w:val="0060280B"/>
    <w:rsid w:val="00602C98"/>
    <w:rsid w:val="00603C75"/>
    <w:rsid w:val="00607F61"/>
    <w:rsid w:val="00614677"/>
    <w:rsid w:val="00614CEA"/>
    <w:rsid w:val="006174E0"/>
    <w:rsid w:val="006176E5"/>
    <w:rsid w:val="00620ACC"/>
    <w:rsid w:val="00631E1B"/>
    <w:rsid w:val="00634AAD"/>
    <w:rsid w:val="006367F1"/>
    <w:rsid w:val="0064048A"/>
    <w:rsid w:val="0064169E"/>
    <w:rsid w:val="00643293"/>
    <w:rsid w:val="006435AB"/>
    <w:rsid w:val="00644B90"/>
    <w:rsid w:val="0064607E"/>
    <w:rsid w:val="00650729"/>
    <w:rsid w:val="006513C6"/>
    <w:rsid w:val="006523EF"/>
    <w:rsid w:val="00652F9C"/>
    <w:rsid w:val="0065748F"/>
    <w:rsid w:val="0065753A"/>
    <w:rsid w:val="00661399"/>
    <w:rsid w:val="00662DD7"/>
    <w:rsid w:val="00663C8F"/>
    <w:rsid w:val="00671C64"/>
    <w:rsid w:val="00673B0A"/>
    <w:rsid w:val="00676602"/>
    <w:rsid w:val="00676869"/>
    <w:rsid w:val="00684523"/>
    <w:rsid w:val="00685CA9"/>
    <w:rsid w:val="0068726F"/>
    <w:rsid w:val="00687A5F"/>
    <w:rsid w:val="00691A65"/>
    <w:rsid w:val="00694A70"/>
    <w:rsid w:val="00694D1A"/>
    <w:rsid w:val="0069750D"/>
    <w:rsid w:val="006A05FD"/>
    <w:rsid w:val="006A12ED"/>
    <w:rsid w:val="006A13CB"/>
    <w:rsid w:val="006A279B"/>
    <w:rsid w:val="006A4150"/>
    <w:rsid w:val="006A440D"/>
    <w:rsid w:val="006A7E2A"/>
    <w:rsid w:val="006B07C3"/>
    <w:rsid w:val="006B0A72"/>
    <w:rsid w:val="006B2806"/>
    <w:rsid w:val="006B5B50"/>
    <w:rsid w:val="006B6F2C"/>
    <w:rsid w:val="006B7F59"/>
    <w:rsid w:val="006C230D"/>
    <w:rsid w:val="006C2473"/>
    <w:rsid w:val="006C3909"/>
    <w:rsid w:val="006C4C97"/>
    <w:rsid w:val="006C52E0"/>
    <w:rsid w:val="006C566E"/>
    <w:rsid w:val="006C6AA6"/>
    <w:rsid w:val="006D06E0"/>
    <w:rsid w:val="006D1E2A"/>
    <w:rsid w:val="006D22D7"/>
    <w:rsid w:val="006D46F7"/>
    <w:rsid w:val="006D5AFD"/>
    <w:rsid w:val="006E2918"/>
    <w:rsid w:val="006F0202"/>
    <w:rsid w:val="006F0549"/>
    <w:rsid w:val="006F07C9"/>
    <w:rsid w:val="006F5A55"/>
    <w:rsid w:val="006F75FB"/>
    <w:rsid w:val="0070722E"/>
    <w:rsid w:val="007115AA"/>
    <w:rsid w:val="00712937"/>
    <w:rsid w:val="007133CB"/>
    <w:rsid w:val="007204BC"/>
    <w:rsid w:val="007205C2"/>
    <w:rsid w:val="00721482"/>
    <w:rsid w:val="00723722"/>
    <w:rsid w:val="00723AA9"/>
    <w:rsid w:val="007266C8"/>
    <w:rsid w:val="0072737C"/>
    <w:rsid w:val="00733F0D"/>
    <w:rsid w:val="00735B82"/>
    <w:rsid w:val="00735C64"/>
    <w:rsid w:val="0074074A"/>
    <w:rsid w:val="00743DAB"/>
    <w:rsid w:val="007442FF"/>
    <w:rsid w:val="00747614"/>
    <w:rsid w:val="007511A3"/>
    <w:rsid w:val="00751C51"/>
    <w:rsid w:val="00755A61"/>
    <w:rsid w:val="007578D1"/>
    <w:rsid w:val="007606E4"/>
    <w:rsid w:val="0076113B"/>
    <w:rsid w:val="0076585C"/>
    <w:rsid w:val="0076686F"/>
    <w:rsid w:val="00770F19"/>
    <w:rsid w:val="00773C13"/>
    <w:rsid w:val="00774841"/>
    <w:rsid w:val="00775EFE"/>
    <w:rsid w:val="00776564"/>
    <w:rsid w:val="00783888"/>
    <w:rsid w:val="007847C7"/>
    <w:rsid w:val="00784A9B"/>
    <w:rsid w:val="00785458"/>
    <w:rsid w:val="0078565D"/>
    <w:rsid w:val="00790B78"/>
    <w:rsid w:val="00790D0E"/>
    <w:rsid w:val="00793E99"/>
    <w:rsid w:val="00794C5D"/>
    <w:rsid w:val="007975D5"/>
    <w:rsid w:val="007A179A"/>
    <w:rsid w:val="007A2AC1"/>
    <w:rsid w:val="007A4F1C"/>
    <w:rsid w:val="007A7D76"/>
    <w:rsid w:val="007B18A2"/>
    <w:rsid w:val="007B2A61"/>
    <w:rsid w:val="007C098D"/>
    <w:rsid w:val="007C1362"/>
    <w:rsid w:val="007C1B4B"/>
    <w:rsid w:val="007C4077"/>
    <w:rsid w:val="007D076D"/>
    <w:rsid w:val="007D26B9"/>
    <w:rsid w:val="007D42BD"/>
    <w:rsid w:val="007D6CE7"/>
    <w:rsid w:val="007E0A21"/>
    <w:rsid w:val="007E3424"/>
    <w:rsid w:val="007E433C"/>
    <w:rsid w:val="007E5417"/>
    <w:rsid w:val="007F17D6"/>
    <w:rsid w:val="007F1BD0"/>
    <w:rsid w:val="007F6309"/>
    <w:rsid w:val="007F67F6"/>
    <w:rsid w:val="00801B9D"/>
    <w:rsid w:val="008032BA"/>
    <w:rsid w:val="00803698"/>
    <w:rsid w:val="00804F5A"/>
    <w:rsid w:val="00805BCA"/>
    <w:rsid w:val="00807D55"/>
    <w:rsid w:val="00810708"/>
    <w:rsid w:val="008154F5"/>
    <w:rsid w:val="008205C4"/>
    <w:rsid w:val="0082319D"/>
    <w:rsid w:val="008233A3"/>
    <w:rsid w:val="00826A93"/>
    <w:rsid w:val="00826FB8"/>
    <w:rsid w:val="00834DFD"/>
    <w:rsid w:val="00835C5A"/>
    <w:rsid w:val="0084241C"/>
    <w:rsid w:val="00846D7B"/>
    <w:rsid w:val="00847024"/>
    <w:rsid w:val="0085196C"/>
    <w:rsid w:val="0085270B"/>
    <w:rsid w:val="00852A51"/>
    <w:rsid w:val="008616C1"/>
    <w:rsid w:val="00861ECC"/>
    <w:rsid w:val="00865227"/>
    <w:rsid w:val="00867BF7"/>
    <w:rsid w:val="008741A3"/>
    <w:rsid w:val="00881061"/>
    <w:rsid w:val="008824B0"/>
    <w:rsid w:val="00882FBF"/>
    <w:rsid w:val="008860EF"/>
    <w:rsid w:val="008869FD"/>
    <w:rsid w:val="00887152"/>
    <w:rsid w:val="00891D4C"/>
    <w:rsid w:val="00892C45"/>
    <w:rsid w:val="008934E0"/>
    <w:rsid w:val="00893F3A"/>
    <w:rsid w:val="00894441"/>
    <w:rsid w:val="00896087"/>
    <w:rsid w:val="008A0571"/>
    <w:rsid w:val="008A05B7"/>
    <w:rsid w:val="008B1F6F"/>
    <w:rsid w:val="008B264F"/>
    <w:rsid w:val="008C1897"/>
    <w:rsid w:val="008C1BC5"/>
    <w:rsid w:val="008C2EFB"/>
    <w:rsid w:val="008C321E"/>
    <w:rsid w:val="008C4FB6"/>
    <w:rsid w:val="008C7214"/>
    <w:rsid w:val="008D0B07"/>
    <w:rsid w:val="008D102B"/>
    <w:rsid w:val="008D2A4A"/>
    <w:rsid w:val="008E2277"/>
    <w:rsid w:val="008E45E5"/>
    <w:rsid w:val="008F1D1E"/>
    <w:rsid w:val="008F46D7"/>
    <w:rsid w:val="008F5C7A"/>
    <w:rsid w:val="0090166F"/>
    <w:rsid w:val="00901D1F"/>
    <w:rsid w:val="00902E66"/>
    <w:rsid w:val="00911421"/>
    <w:rsid w:val="00912AFB"/>
    <w:rsid w:val="00913CEA"/>
    <w:rsid w:val="00917067"/>
    <w:rsid w:val="00917DB9"/>
    <w:rsid w:val="00921529"/>
    <w:rsid w:val="0092199F"/>
    <w:rsid w:val="00922A29"/>
    <w:rsid w:val="00926275"/>
    <w:rsid w:val="00926C42"/>
    <w:rsid w:val="00931405"/>
    <w:rsid w:val="00931787"/>
    <w:rsid w:val="00932CC4"/>
    <w:rsid w:val="009340DD"/>
    <w:rsid w:val="009368CB"/>
    <w:rsid w:val="00943AB0"/>
    <w:rsid w:val="00946406"/>
    <w:rsid w:val="00947D4D"/>
    <w:rsid w:val="00954554"/>
    <w:rsid w:val="0095457C"/>
    <w:rsid w:val="009628B3"/>
    <w:rsid w:val="00966398"/>
    <w:rsid w:val="0096705C"/>
    <w:rsid w:val="00970E77"/>
    <w:rsid w:val="0097104D"/>
    <w:rsid w:val="00971418"/>
    <w:rsid w:val="00974577"/>
    <w:rsid w:val="00974F07"/>
    <w:rsid w:val="00977A08"/>
    <w:rsid w:val="00977F6C"/>
    <w:rsid w:val="00981139"/>
    <w:rsid w:val="00981E9E"/>
    <w:rsid w:val="00982283"/>
    <w:rsid w:val="00984E74"/>
    <w:rsid w:val="00984F63"/>
    <w:rsid w:val="0099037F"/>
    <w:rsid w:val="00990E3E"/>
    <w:rsid w:val="00993110"/>
    <w:rsid w:val="00993768"/>
    <w:rsid w:val="009947F3"/>
    <w:rsid w:val="00996C43"/>
    <w:rsid w:val="009A03BE"/>
    <w:rsid w:val="009A2288"/>
    <w:rsid w:val="009A3BE6"/>
    <w:rsid w:val="009A3DC5"/>
    <w:rsid w:val="009B2F9A"/>
    <w:rsid w:val="009B3959"/>
    <w:rsid w:val="009C5E84"/>
    <w:rsid w:val="009C606D"/>
    <w:rsid w:val="009C6847"/>
    <w:rsid w:val="009D0CA5"/>
    <w:rsid w:val="009D21A2"/>
    <w:rsid w:val="009D5392"/>
    <w:rsid w:val="009D591C"/>
    <w:rsid w:val="009D685E"/>
    <w:rsid w:val="009D71D3"/>
    <w:rsid w:val="009D7C97"/>
    <w:rsid w:val="009E0071"/>
    <w:rsid w:val="009E0665"/>
    <w:rsid w:val="009E0B62"/>
    <w:rsid w:val="009E0DBD"/>
    <w:rsid w:val="009E5B34"/>
    <w:rsid w:val="009E689F"/>
    <w:rsid w:val="009E6C19"/>
    <w:rsid w:val="009E73F5"/>
    <w:rsid w:val="009E7979"/>
    <w:rsid w:val="009E79B7"/>
    <w:rsid w:val="009F11CB"/>
    <w:rsid w:val="009F1D6D"/>
    <w:rsid w:val="009F2415"/>
    <w:rsid w:val="009F4B53"/>
    <w:rsid w:val="009F5AA0"/>
    <w:rsid w:val="009F771E"/>
    <w:rsid w:val="00A02BCE"/>
    <w:rsid w:val="00A10AD1"/>
    <w:rsid w:val="00A11026"/>
    <w:rsid w:val="00A137AD"/>
    <w:rsid w:val="00A1693F"/>
    <w:rsid w:val="00A17D1C"/>
    <w:rsid w:val="00A20831"/>
    <w:rsid w:val="00A21DC8"/>
    <w:rsid w:val="00A237A4"/>
    <w:rsid w:val="00A252C0"/>
    <w:rsid w:val="00A27B55"/>
    <w:rsid w:val="00A27CAA"/>
    <w:rsid w:val="00A34A17"/>
    <w:rsid w:val="00A358A4"/>
    <w:rsid w:val="00A3648F"/>
    <w:rsid w:val="00A37378"/>
    <w:rsid w:val="00A40D5B"/>
    <w:rsid w:val="00A465EE"/>
    <w:rsid w:val="00A474C4"/>
    <w:rsid w:val="00A4760C"/>
    <w:rsid w:val="00A47C55"/>
    <w:rsid w:val="00A527E9"/>
    <w:rsid w:val="00A52F83"/>
    <w:rsid w:val="00A54DD4"/>
    <w:rsid w:val="00A61D3A"/>
    <w:rsid w:val="00A6285B"/>
    <w:rsid w:val="00A65970"/>
    <w:rsid w:val="00A65D32"/>
    <w:rsid w:val="00A661EB"/>
    <w:rsid w:val="00A6709C"/>
    <w:rsid w:val="00A67F4B"/>
    <w:rsid w:val="00A70641"/>
    <w:rsid w:val="00A71724"/>
    <w:rsid w:val="00A7272C"/>
    <w:rsid w:val="00A727C9"/>
    <w:rsid w:val="00A74352"/>
    <w:rsid w:val="00A76DDE"/>
    <w:rsid w:val="00A807F5"/>
    <w:rsid w:val="00A81895"/>
    <w:rsid w:val="00A8512F"/>
    <w:rsid w:val="00A86FDF"/>
    <w:rsid w:val="00A8788D"/>
    <w:rsid w:val="00A9194B"/>
    <w:rsid w:val="00A9373E"/>
    <w:rsid w:val="00AA1589"/>
    <w:rsid w:val="00AA54D7"/>
    <w:rsid w:val="00AA5830"/>
    <w:rsid w:val="00AA79B9"/>
    <w:rsid w:val="00AB6ACB"/>
    <w:rsid w:val="00AB6E81"/>
    <w:rsid w:val="00AB6EA8"/>
    <w:rsid w:val="00AC1984"/>
    <w:rsid w:val="00AC2F47"/>
    <w:rsid w:val="00AC32BF"/>
    <w:rsid w:val="00AC590C"/>
    <w:rsid w:val="00AC59D7"/>
    <w:rsid w:val="00AC6FBB"/>
    <w:rsid w:val="00AD0D52"/>
    <w:rsid w:val="00AD0DE4"/>
    <w:rsid w:val="00AD1445"/>
    <w:rsid w:val="00AD3145"/>
    <w:rsid w:val="00AD7760"/>
    <w:rsid w:val="00AD789D"/>
    <w:rsid w:val="00AE0DE7"/>
    <w:rsid w:val="00AE4376"/>
    <w:rsid w:val="00AE48BE"/>
    <w:rsid w:val="00AE5653"/>
    <w:rsid w:val="00AF239E"/>
    <w:rsid w:val="00AF291A"/>
    <w:rsid w:val="00AF5B35"/>
    <w:rsid w:val="00AF5D67"/>
    <w:rsid w:val="00B03628"/>
    <w:rsid w:val="00B079CD"/>
    <w:rsid w:val="00B10A8C"/>
    <w:rsid w:val="00B118E7"/>
    <w:rsid w:val="00B1226B"/>
    <w:rsid w:val="00B152BD"/>
    <w:rsid w:val="00B17382"/>
    <w:rsid w:val="00B17B59"/>
    <w:rsid w:val="00B2004C"/>
    <w:rsid w:val="00B21665"/>
    <w:rsid w:val="00B236ED"/>
    <w:rsid w:val="00B269AA"/>
    <w:rsid w:val="00B27710"/>
    <w:rsid w:val="00B30CB4"/>
    <w:rsid w:val="00B314DB"/>
    <w:rsid w:val="00B343CA"/>
    <w:rsid w:val="00B34BD6"/>
    <w:rsid w:val="00B34CDB"/>
    <w:rsid w:val="00B35EF8"/>
    <w:rsid w:val="00B3641C"/>
    <w:rsid w:val="00B379DD"/>
    <w:rsid w:val="00B41145"/>
    <w:rsid w:val="00B43C18"/>
    <w:rsid w:val="00B45631"/>
    <w:rsid w:val="00B45A7E"/>
    <w:rsid w:val="00B45BEA"/>
    <w:rsid w:val="00B52F43"/>
    <w:rsid w:val="00B5303D"/>
    <w:rsid w:val="00B53806"/>
    <w:rsid w:val="00B61E86"/>
    <w:rsid w:val="00B674A0"/>
    <w:rsid w:val="00B757B1"/>
    <w:rsid w:val="00B81E1F"/>
    <w:rsid w:val="00B82214"/>
    <w:rsid w:val="00B85DDF"/>
    <w:rsid w:val="00B86FE6"/>
    <w:rsid w:val="00B90A92"/>
    <w:rsid w:val="00B91E68"/>
    <w:rsid w:val="00B93152"/>
    <w:rsid w:val="00B941D1"/>
    <w:rsid w:val="00B94CAA"/>
    <w:rsid w:val="00B97079"/>
    <w:rsid w:val="00BA1202"/>
    <w:rsid w:val="00BA2C9C"/>
    <w:rsid w:val="00BA4AD1"/>
    <w:rsid w:val="00BA53BE"/>
    <w:rsid w:val="00BB399D"/>
    <w:rsid w:val="00BB409A"/>
    <w:rsid w:val="00BB4282"/>
    <w:rsid w:val="00BB7928"/>
    <w:rsid w:val="00BB7DAC"/>
    <w:rsid w:val="00BC094E"/>
    <w:rsid w:val="00BC2A1D"/>
    <w:rsid w:val="00BC3039"/>
    <w:rsid w:val="00BC31AB"/>
    <w:rsid w:val="00BC3604"/>
    <w:rsid w:val="00BD1172"/>
    <w:rsid w:val="00BE2652"/>
    <w:rsid w:val="00BE3791"/>
    <w:rsid w:val="00BE38DF"/>
    <w:rsid w:val="00BE5FBE"/>
    <w:rsid w:val="00BE646F"/>
    <w:rsid w:val="00BE6AC3"/>
    <w:rsid w:val="00BF782F"/>
    <w:rsid w:val="00C0075B"/>
    <w:rsid w:val="00C03C05"/>
    <w:rsid w:val="00C040F9"/>
    <w:rsid w:val="00C0491E"/>
    <w:rsid w:val="00C1212A"/>
    <w:rsid w:val="00C141C7"/>
    <w:rsid w:val="00C14671"/>
    <w:rsid w:val="00C17BB1"/>
    <w:rsid w:val="00C21444"/>
    <w:rsid w:val="00C2412B"/>
    <w:rsid w:val="00C25C03"/>
    <w:rsid w:val="00C25D23"/>
    <w:rsid w:val="00C2639D"/>
    <w:rsid w:val="00C264F7"/>
    <w:rsid w:val="00C266A5"/>
    <w:rsid w:val="00C3060A"/>
    <w:rsid w:val="00C30810"/>
    <w:rsid w:val="00C31018"/>
    <w:rsid w:val="00C31064"/>
    <w:rsid w:val="00C33B25"/>
    <w:rsid w:val="00C33B67"/>
    <w:rsid w:val="00C37450"/>
    <w:rsid w:val="00C3781B"/>
    <w:rsid w:val="00C40034"/>
    <w:rsid w:val="00C41F10"/>
    <w:rsid w:val="00C42071"/>
    <w:rsid w:val="00C43528"/>
    <w:rsid w:val="00C510B5"/>
    <w:rsid w:val="00C541D3"/>
    <w:rsid w:val="00C55408"/>
    <w:rsid w:val="00C568B9"/>
    <w:rsid w:val="00C627E2"/>
    <w:rsid w:val="00C631EB"/>
    <w:rsid w:val="00C64B1B"/>
    <w:rsid w:val="00C676C5"/>
    <w:rsid w:val="00C75EAF"/>
    <w:rsid w:val="00C81130"/>
    <w:rsid w:val="00C86564"/>
    <w:rsid w:val="00C868C0"/>
    <w:rsid w:val="00C87E68"/>
    <w:rsid w:val="00C90329"/>
    <w:rsid w:val="00C9061A"/>
    <w:rsid w:val="00C90C3D"/>
    <w:rsid w:val="00C91EBC"/>
    <w:rsid w:val="00C92234"/>
    <w:rsid w:val="00C9290A"/>
    <w:rsid w:val="00C9394F"/>
    <w:rsid w:val="00C95719"/>
    <w:rsid w:val="00C97DDF"/>
    <w:rsid w:val="00CA0D8D"/>
    <w:rsid w:val="00CA2928"/>
    <w:rsid w:val="00CA3010"/>
    <w:rsid w:val="00CA4D31"/>
    <w:rsid w:val="00CA5CD6"/>
    <w:rsid w:val="00CA78F6"/>
    <w:rsid w:val="00CA7EDB"/>
    <w:rsid w:val="00CB16A9"/>
    <w:rsid w:val="00CB2DD6"/>
    <w:rsid w:val="00CB2EDC"/>
    <w:rsid w:val="00CB3CB8"/>
    <w:rsid w:val="00CC3DFF"/>
    <w:rsid w:val="00CC4469"/>
    <w:rsid w:val="00CC4AB3"/>
    <w:rsid w:val="00CC4E45"/>
    <w:rsid w:val="00CC64DD"/>
    <w:rsid w:val="00CC7C7A"/>
    <w:rsid w:val="00CD528B"/>
    <w:rsid w:val="00CF0A6D"/>
    <w:rsid w:val="00CF7FB1"/>
    <w:rsid w:val="00D01785"/>
    <w:rsid w:val="00D01BDF"/>
    <w:rsid w:val="00D02197"/>
    <w:rsid w:val="00D04108"/>
    <w:rsid w:val="00D04FDE"/>
    <w:rsid w:val="00D1116A"/>
    <w:rsid w:val="00D12A95"/>
    <w:rsid w:val="00D12BFA"/>
    <w:rsid w:val="00D159EC"/>
    <w:rsid w:val="00D170F2"/>
    <w:rsid w:val="00D17343"/>
    <w:rsid w:val="00D22134"/>
    <w:rsid w:val="00D25335"/>
    <w:rsid w:val="00D25B77"/>
    <w:rsid w:val="00D26834"/>
    <w:rsid w:val="00D32592"/>
    <w:rsid w:val="00D34805"/>
    <w:rsid w:val="00D34EE6"/>
    <w:rsid w:val="00D377D1"/>
    <w:rsid w:val="00D41FDB"/>
    <w:rsid w:val="00D453FE"/>
    <w:rsid w:val="00D464AE"/>
    <w:rsid w:val="00D532BA"/>
    <w:rsid w:val="00D5462E"/>
    <w:rsid w:val="00D56F67"/>
    <w:rsid w:val="00D626D6"/>
    <w:rsid w:val="00D7063C"/>
    <w:rsid w:val="00D76279"/>
    <w:rsid w:val="00D80690"/>
    <w:rsid w:val="00D83D38"/>
    <w:rsid w:val="00D85140"/>
    <w:rsid w:val="00D914CE"/>
    <w:rsid w:val="00D91AB6"/>
    <w:rsid w:val="00D92B2C"/>
    <w:rsid w:val="00D9525D"/>
    <w:rsid w:val="00D95E27"/>
    <w:rsid w:val="00D95F0C"/>
    <w:rsid w:val="00DA00D3"/>
    <w:rsid w:val="00DA1F0C"/>
    <w:rsid w:val="00DA2A70"/>
    <w:rsid w:val="00DA6284"/>
    <w:rsid w:val="00DA6289"/>
    <w:rsid w:val="00DB0BD3"/>
    <w:rsid w:val="00DB645C"/>
    <w:rsid w:val="00DB70A8"/>
    <w:rsid w:val="00DB7CF8"/>
    <w:rsid w:val="00DC261D"/>
    <w:rsid w:val="00DC482E"/>
    <w:rsid w:val="00DC67D8"/>
    <w:rsid w:val="00DD04E8"/>
    <w:rsid w:val="00DD0FFA"/>
    <w:rsid w:val="00DD1280"/>
    <w:rsid w:val="00DD3D1B"/>
    <w:rsid w:val="00DD77DD"/>
    <w:rsid w:val="00DE0A81"/>
    <w:rsid w:val="00DE2D00"/>
    <w:rsid w:val="00DE3C01"/>
    <w:rsid w:val="00DE3F8D"/>
    <w:rsid w:val="00DE4E59"/>
    <w:rsid w:val="00DE534A"/>
    <w:rsid w:val="00DE67BA"/>
    <w:rsid w:val="00DE7FCA"/>
    <w:rsid w:val="00E00C6F"/>
    <w:rsid w:val="00E01A79"/>
    <w:rsid w:val="00E0704C"/>
    <w:rsid w:val="00E078C1"/>
    <w:rsid w:val="00E146CF"/>
    <w:rsid w:val="00E22362"/>
    <w:rsid w:val="00E22B43"/>
    <w:rsid w:val="00E2451C"/>
    <w:rsid w:val="00E24D1C"/>
    <w:rsid w:val="00E25876"/>
    <w:rsid w:val="00E25F0C"/>
    <w:rsid w:val="00E271B4"/>
    <w:rsid w:val="00E367F8"/>
    <w:rsid w:val="00E4089B"/>
    <w:rsid w:val="00E44195"/>
    <w:rsid w:val="00E4538B"/>
    <w:rsid w:val="00E468DB"/>
    <w:rsid w:val="00E5205C"/>
    <w:rsid w:val="00E575C4"/>
    <w:rsid w:val="00E60741"/>
    <w:rsid w:val="00E6507F"/>
    <w:rsid w:val="00E656CD"/>
    <w:rsid w:val="00E659EF"/>
    <w:rsid w:val="00E67D72"/>
    <w:rsid w:val="00E71CFD"/>
    <w:rsid w:val="00E72E21"/>
    <w:rsid w:val="00E72F0A"/>
    <w:rsid w:val="00E73130"/>
    <w:rsid w:val="00E736E9"/>
    <w:rsid w:val="00E75435"/>
    <w:rsid w:val="00E775FF"/>
    <w:rsid w:val="00E77B7E"/>
    <w:rsid w:val="00E82BD3"/>
    <w:rsid w:val="00E83BC9"/>
    <w:rsid w:val="00E856DE"/>
    <w:rsid w:val="00E8628F"/>
    <w:rsid w:val="00E8769D"/>
    <w:rsid w:val="00E9071D"/>
    <w:rsid w:val="00E90B24"/>
    <w:rsid w:val="00E92832"/>
    <w:rsid w:val="00E92D72"/>
    <w:rsid w:val="00E9377B"/>
    <w:rsid w:val="00E937D8"/>
    <w:rsid w:val="00E93AAD"/>
    <w:rsid w:val="00E96E93"/>
    <w:rsid w:val="00EA03A9"/>
    <w:rsid w:val="00EA0563"/>
    <w:rsid w:val="00EA1E15"/>
    <w:rsid w:val="00EA356E"/>
    <w:rsid w:val="00EA4B26"/>
    <w:rsid w:val="00EA531C"/>
    <w:rsid w:val="00EB1C5C"/>
    <w:rsid w:val="00EB280C"/>
    <w:rsid w:val="00EB6E94"/>
    <w:rsid w:val="00EC3ACC"/>
    <w:rsid w:val="00EC4203"/>
    <w:rsid w:val="00EC4978"/>
    <w:rsid w:val="00EC60EF"/>
    <w:rsid w:val="00EC7CAB"/>
    <w:rsid w:val="00ED0B37"/>
    <w:rsid w:val="00ED2071"/>
    <w:rsid w:val="00ED326D"/>
    <w:rsid w:val="00ED7B27"/>
    <w:rsid w:val="00EE1859"/>
    <w:rsid w:val="00EE26A9"/>
    <w:rsid w:val="00EE2A95"/>
    <w:rsid w:val="00EE6156"/>
    <w:rsid w:val="00EF2D6A"/>
    <w:rsid w:val="00EF4B74"/>
    <w:rsid w:val="00EF646D"/>
    <w:rsid w:val="00EF7286"/>
    <w:rsid w:val="00EF7D06"/>
    <w:rsid w:val="00F0007D"/>
    <w:rsid w:val="00F01EAD"/>
    <w:rsid w:val="00F03530"/>
    <w:rsid w:val="00F053C9"/>
    <w:rsid w:val="00F07F8D"/>
    <w:rsid w:val="00F10651"/>
    <w:rsid w:val="00F14C6B"/>
    <w:rsid w:val="00F1614E"/>
    <w:rsid w:val="00F16275"/>
    <w:rsid w:val="00F21192"/>
    <w:rsid w:val="00F23AC0"/>
    <w:rsid w:val="00F24FF0"/>
    <w:rsid w:val="00F267CD"/>
    <w:rsid w:val="00F304BA"/>
    <w:rsid w:val="00F3696E"/>
    <w:rsid w:val="00F408B1"/>
    <w:rsid w:val="00F4140D"/>
    <w:rsid w:val="00F4358B"/>
    <w:rsid w:val="00F4523E"/>
    <w:rsid w:val="00F45371"/>
    <w:rsid w:val="00F4618D"/>
    <w:rsid w:val="00F51CF6"/>
    <w:rsid w:val="00F530BB"/>
    <w:rsid w:val="00F54F4A"/>
    <w:rsid w:val="00F57383"/>
    <w:rsid w:val="00F575B9"/>
    <w:rsid w:val="00F626A7"/>
    <w:rsid w:val="00F64375"/>
    <w:rsid w:val="00F64FFF"/>
    <w:rsid w:val="00F670F0"/>
    <w:rsid w:val="00F67BBF"/>
    <w:rsid w:val="00F70CED"/>
    <w:rsid w:val="00F73C9E"/>
    <w:rsid w:val="00F74068"/>
    <w:rsid w:val="00F76971"/>
    <w:rsid w:val="00F80996"/>
    <w:rsid w:val="00F83D1E"/>
    <w:rsid w:val="00F83D2D"/>
    <w:rsid w:val="00F8676A"/>
    <w:rsid w:val="00F903E4"/>
    <w:rsid w:val="00F9149E"/>
    <w:rsid w:val="00F94735"/>
    <w:rsid w:val="00FA12B2"/>
    <w:rsid w:val="00FA1A48"/>
    <w:rsid w:val="00FB11B5"/>
    <w:rsid w:val="00FB403B"/>
    <w:rsid w:val="00FB4F4F"/>
    <w:rsid w:val="00FB5337"/>
    <w:rsid w:val="00FB6D27"/>
    <w:rsid w:val="00FB7157"/>
    <w:rsid w:val="00FC451E"/>
    <w:rsid w:val="00FC5B36"/>
    <w:rsid w:val="00FC7B05"/>
    <w:rsid w:val="00FD1A01"/>
    <w:rsid w:val="00FD2AD9"/>
    <w:rsid w:val="00FE0018"/>
    <w:rsid w:val="00FE07FA"/>
    <w:rsid w:val="00FE244E"/>
    <w:rsid w:val="00FE5B6C"/>
    <w:rsid w:val="00FF13D6"/>
    <w:rsid w:val="00FF4A30"/>
    <w:rsid w:val="00FF7C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7C7"/>
    <w:rPr>
      <w:sz w:val="24"/>
      <w:szCs w:val="24"/>
    </w:rPr>
  </w:style>
  <w:style w:type="paragraph" w:styleId="1">
    <w:name w:val="heading 1"/>
    <w:basedOn w:val="a"/>
    <w:next w:val="a"/>
    <w:qFormat/>
    <w:rsid w:val="00AE48BE"/>
    <w:pPr>
      <w:keepNext/>
      <w:spacing w:line="360" w:lineRule="auto"/>
      <w:jc w:val="both"/>
      <w:outlineLvl w:val="0"/>
    </w:pPr>
    <w:rPr>
      <w:b/>
      <w:sz w:val="30"/>
    </w:rPr>
  </w:style>
  <w:style w:type="paragraph" w:styleId="2">
    <w:name w:val="heading 2"/>
    <w:aliases w:val="Знак"/>
    <w:basedOn w:val="a"/>
    <w:next w:val="a"/>
    <w:link w:val="20"/>
    <w:qFormat/>
    <w:rsid w:val="00AE48BE"/>
    <w:pPr>
      <w:keepNext/>
      <w:spacing w:line="360" w:lineRule="auto"/>
      <w:outlineLvl w:val="1"/>
    </w:pPr>
    <w:rPr>
      <w:b/>
      <w:sz w:val="30"/>
      <w:lang w:val="tt-RU"/>
    </w:rPr>
  </w:style>
  <w:style w:type="paragraph" w:styleId="3">
    <w:name w:val="heading 3"/>
    <w:basedOn w:val="a"/>
    <w:next w:val="a"/>
    <w:qFormat/>
    <w:rsid w:val="00AE48BE"/>
    <w:pPr>
      <w:keepNext/>
      <w:outlineLvl w:val="2"/>
    </w:pPr>
    <w:rPr>
      <w:sz w:val="30"/>
    </w:rPr>
  </w:style>
  <w:style w:type="paragraph" w:styleId="4">
    <w:name w:val="heading 4"/>
    <w:basedOn w:val="a"/>
    <w:next w:val="a"/>
    <w:qFormat/>
    <w:rsid w:val="00AE48BE"/>
    <w:pPr>
      <w:keepNext/>
      <w:widowControl w:val="0"/>
      <w:autoSpaceDE w:val="0"/>
      <w:autoSpaceDN w:val="0"/>
      <w:adjustRightInd w:val="0"/>
      <w:ind w:left="6237" w:right="-424"/>
      <w:outlineLvl w:val="3"/>
    </w:pPr>
    <w:rPr>
      <w:b/>
      <w:bCs/>
      <w:color w:val="000000"/>
      <w:spacing w:val="2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AE48BE"/>
    <w:rPr>
      <w:rFonts w:ascii="Arial" w:hAnsi="Arial"/>
      <w:dstrike w:val="0"/>
      <w:sz w:val="20"/>
      <w:vertAlign w:val="baseline"/>
    </w:rPr>
  </w:style>
  <w:style w:type="paragraph" w:styleId="a4">
    <w:name w:val="Title"/>
    <w:basedOn w:val="a"/>
    <w:qFormat/>
    <w:rsid w:val="00AE48BE"/>
    <w:pPr>
      <w:spacing w:line="360" w:lineRule="auto"/>
      <w:jc w:val="center"/>
    </w:pPr>
    <w:rPr>
      <w:b/>
      <w:sz w:val="30"/>
    </w:rPr>
  </w:style>
  <w:style w:type="paragraph" w:styleId="a5">
    <w:name w:val="Body Text Indent"/>
    <w:basedOn w:val="a"/>
    <w:rsid w:val="00AE48BE"/>
    <w:pPr>
      <w:spacing w:line="360" w:lineRule="auto"/>
      <w:ind w:firstLine="568"/>
      <w:jc w:val="both"/>
    </w:pPr>
    <w:rPr>
      <w:bCs/>
      <w:sz w:val="30"/>
    </w:rPr>
  </w:style>
  <w:style w:type="paragraph" w:styleId="a6">
    <w:name w:val="header"/>
    <w:basedOn w:val="a"/>
    <w:rsid w:val="00AE48BE"/>
    <w:pPr>
      <w:tabs>
        <w:tab w:val="center" w:pos="4677"/>
        <w:tab w:val="right" w:pos="9355"/>
      </w:tabs>
    </w:pPr>
    <w:rPr>
      <w:bCs/>
      <w:sz w:val="30"/>
      <w:lang w:val="tt-RU"/>
    </w:rPr>
  </w:style>
  <w:style w:type="paragraph" w:styleId="a7">
    <w:name w:val="Balloon Text"/>
    <w:basedOn w:val="a"/>
    <w:semiHidden/>
    <w:rsid w:val="00B314D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731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E73130"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unhideWhenUsed/>
    <w:rsid w:val="00755A61"/>
    <w:pPr>
      <w:suppressAutoHyphens/>
      <w:spacing w:after="120"/>
    </w:pPr>
    <w:rPr>
      <w:rFonts w:cs="Calibri"/>
      <w:lang w:eastAsia="ar-SA"/>
    </w:rPr>
  </w:style>
  <w:style w:type="character" w:customStyle="1" w:styleId="ac">
    <w:name w:val="Основной текст Знак"/>
    <w:link w:val="ab"/>
    <w:rsid w:val="00755A61"/>
    <w:rPr>
      <w:rFonts w:cs="Calibri"/>
      <w:sz w:val="24"/>
      <w:szCs w:val="24"/>
      <w:lang w:eastAsia="ar-SA"/>
    </w:rPr>
  </w:style>
  <w:style w:type="paragraph" w:styleId="ad">
    <w:name w:val="No Spacing"/>
    <w:uiPriority w:val="1"/>
    <w:qFormat/>
    <w:rsid w:val="00755A61"/>
    <w:pPr>
      <w:suppressAutoHyphens/>
    </w:pPr>
    <w:rPr>
      <w:rFonts w:cs="Calibri"/>
      <w:lang w:eastAsia="ar-SA"/>
    </w:rPr>
  </w:style>
  <w:style w:type="paragraph" w:styleId="ae">
    <w:name w:val="List Paragraph"/>
    <w:basedOn w:val="a"/>
    <w:qFormat/>
    <w:rsid w:val="00755A61"/>
    <w:pPr>
      <w:suppressAutoHyphens/>
      <w:ind w:left="720"/>
    </w:pPr>
    <w:rPr>
      <w:rFonts w:cs="Calibri"/>
      <w:lang w:eastAsia="ar-SA"/>
    </w:rPr>
  </w:style>
  <w:style w:type="paragraph" w:customStyle="1" w:styleId="10">
    <w:name w:val="Абзац списка1"/>
    <w:basedOn w:val="a"/>
    <w:rsid w:val="00601B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msg-recipient">
    <w:name w:val="msg-recipient"/>
    <w:basedOn w:val="a0"/>
    <w:rsid w:val="00601BD5"/>
  </w:style>
  <w:style w:type="numbering" w:customStyle="1" w:styleId="11">
    <w:name w:val="Нет списка1"/>
    <w:next w:val="a2"/>
    <w:uiPriority w:val="99"/>
    <w:semiHidden/>
    <w:unhideWhenUsed/>
    <w:rsid w:val="000D70C9"/>
  </w:style>
  <w:style w:type="character" w:customStyle="1" w:styleId="20">
    <w:name w:val="Заголовок 2 Знак"/>
    <w:aliases w:val="Знак Знак"/>
    <w:basedOn w:val="a0"/>
    <w:link w:val="2"/>
    <w:rsid w:val="000D70C9"/>
    <w:rPr>
      <w:b/>
      <w:sz w:val="30"/>
      <w:szCs w:val="24"/>
      <w:lang w:val="tt-RU"/>
    </w:rPr>
  </w:style>
  <w:style w:type="character" w:styleId="af">
    <w:name w:val="Hyperlink"/>
    <w:uiPriority w:val="99"/>
    <w:unhideWhenUsed/>
    <w:rsid w:val="000D70C9"/>
    <w:rPr>
      <w:color w:val="0000FF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0D70C9"/>
    <w:rPr>
      <w:color w:val="800080"/>
      <w:u w:val="single"/>
    </w:rPr>
  </w:style>
  <w:style w:type="character" w:customStyle="1" w:styleId="21">
    <w:name w:val="Заголовок 2 Знак1"/>
    <w:aliases w:val="Знак Знак1"/>
    <w:basedOn w:val="a0"/>
    <w:semiHidden/>
    <w:rsid w:val="000D70C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Style50">
    <w:name w:val="Style50"/>
    <w:basedOn w:val="a"/>
    <w:uiPriority w:val="99"/>
    <w:rsid w:val="000D70C9"/>
    <w:pPr>
      <w:widowControl w:val="0"/>
      <w:autoSpaceDE w:val="0"/>
      <w:autoSpaceDN w:val="0"/>
      <w:adjustRightInd w:val="0"/>
      <w:spacing w:line="317" w:lineRule="exact"/>
      <w:jc w:val="center"/>
    </w:pPr>
  </w:style>
  <w:style w:type="paragraph" w:customStyle="1" w:styleId="Style43">
    <w:name w:val="Style43"/>
    <w:basedOn w:val="a"/>
    <w:uiPriority w:val="99"/>
    <w:rsid w:val="000D70C9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31">
    <w:name w:val="Style31"/>
    <w:basedOn w:val="a"/>
    <w:uiPriority w:val="99"/>
    <w:rsid w:val="000D70C9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a"/>
    <w:uiPriority w:val="99"/>
    <w:rsid w:val="000D70C9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56">
    <w:name w:val="Font Style56"/>
    <w:basedOn w:val="a0"/>
    <w:uiPriority w:val="99"/>
    <w:rsid w:val="000D70C9"/>
    <w:rPr>
      <w:rFonts w:ascii="Times New Roman" w:hAnsi="Times New Roman" w:cs="Times New Roman" w:hint="default"/>
      <w:sz w:val="24"/>
      <w:szCs w:val="24"/>
    </w:rPr>
  </w:style>
  <w:style w:type="character" w:customStyle="1" w:styleId="FontStyle58">
    <w:name w:val="Font Style58"/>
    <w:basedOn w:val="a0"/>
    <w:uiPriority w:val="99"/>
    <w:rsid w:val="000D70C9"/>
    <w:rPr>
      <w:rFonts w:ascii="Times New Roman" w:hAnsi="Times New Roman" w:cs="Times New Roman" w:hint="default"/>
      <w:sz w:val="22"/>
      <w:szCs w:val="22"/>
    </w:rPr>
  </w:style>
  <w:style w:type="table" w:customStyle="1" w:styleId="13">
    <w:name w:val="Сетка таблицы1"/>
    <w:basedOn w:val="a1"/>
    <w:next w:val="a8"/>
    <w:uiPriority w:val="59"/>
    <w:rsid w:val="000D70C9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FollowedHyperlink"/>
    <w:basedOn w:val="a0"/>
    <w:uiPriority w:val="99"/>
    <w:rsid w:val="000D70C9"/>
    <w:rPr>
      <w:color w:val="800080" w:themeColor="followedHyperlink"/>
      <w:u w:val="single"/>
    </w:rPr>
  </w:style>
  <w:style w:type="character" w:customStyle="1" w:styleId="aa">
    <w:name w:val="Нижний колонтитул Знак"/>
    <w:basedOn w:val="a0"/>
    <w:link w:val="a9"/>
    <w:uiPriority w:val="99"/>
    <w:rsid w:val="001E67E3"/>
    <w:rPr>
      <w:sz w:val="24"/>
      <w:szCs w:val="24"/>
    </w:rPr>
  </w:style>
  <w:style w:type="numbering" w:customStyle="1" w:styleId="22">
    <w:name w:val="Нет списка2"/>
    <w:next w:val="a2"/>
    <w:uiPriority w:val="99"/>
    <w:semiHidden/>
    <w:unhideWhenUsed/>
    <w:rsid w:val="002203C5"/>
  </w:style>
  <w:style w:type="character" w:customStyle="1" w:styleId="FontStyle25">
    <w:name w:val="Font Style25"/>
    <w:basedOn w:val="a0"/>
    <w:uiPriority w:val="99"/>
    <w:rsid w:val="00AE4376"/>
    <w:rPr>
      <w:rFonts w:ascii="Times New Roman" w:hAnsi="Times New Roman" w:cs="Times New Roman"/>
      <w:sz w:val="22"/>
      <w:szCs w:val="22"/>
    </w:rPr>
  </w:style>
  <w:style w:type="paragraph" w:customStyle="1" w:styleId="xl63">
    <w:name w:val="xl63"/>
    <w:basedOn w:val="a"/>
    <w:rsid w:val="00DE0A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4">
    <w:name w:val="xl64"/>
    <w:basedOn w:val="a"/>
    <w:rsid w:val="00DE0A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5">
    <w:name w:val="xl65"/>
    <w:basedOn w:val="a"/>
    <w:rsid w:val="00DE0A81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6">
    <w:name w:val="xl66"/>
    <w:basedOn w:val="a"/>
    <w:rsid w:val="00DE0A81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DE0A8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DE0A8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DE0A8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0">
    <w:name w:val="xl70"/>
    <w:basedOn w:val="a"/>
    <w:rsid w:val="00DE0A8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DE0A8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DE0A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DE0A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4">
    <w:name w:val="xl74"/>
    <w:basedOn w:val="a"/>
    <w:rsid w:val="00DE0A8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5">
    <w:name w:val="xl75"/>
    <w:basedOn w:val="a"/>
    <w:rsid w:val="00DE0A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6">
    <w:name w:val="xl76"/>
    <w:basedOn w:val="a"/>
    <w:rsid w:val="00DE0A8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7">
    <w:name w:val="xl77"/>
    <w:basedOn w:val="a"/>
    <w:rsid w:val="00DE0A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8">
    <w:name w:val="xl78"/>
    <w:basedOn w:val="a"/>
    <w:rsid w:val="00DE0A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9">
    <w:name w:val="xl79"/>
    <w:basedOn w:val="a"/>
    <w:rsid w:val="00DE0A8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DE0A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1">
    <w:name w:val="xl81"/>
    <w:basedOn w:val="a"/>
    <w:rsid w:val="00DE0A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2">
    <w:name w:val="xl82"/>
    <w:basedOn w:val="a"/>
    <w:rsid w:val="00DE0A8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DE0A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4">
    <w:name w:val="xl84"/>
    <w:basedOn w:val="a"/>
    <w:rsid w:val="00DE0A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5">
    <w:name w:val="xl85"/>
    <w:basedOn w:val="a"/>
    <w:rsid w:val="00DE0A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numbering" w:customStyle="1" w:styleId="30">
    <w:name w:val="Нет списка3"/>
    <w:next w:val="a2"/>
    <w:uiPriority w:val="99"/>
    <w:semiHidden/>
    <w:unhideWhenUsed/>
    <w:rsid w:val="00F809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7C7"/>
    <w:rPr>
      <w:sz w:val="24"/>
      <w:szCs w:val="24"/>
    </w:rPr>
  </w:style>
  <w:style w:type="paragraph" w:styleId="1">
    <w:name w:val="heading 1"/>
    <w:basedOn w:val="a"/>
    <w:next w:val="a"/>
    <w:qFormat/>
    <w:rsid w:val="00AE48BE"/>
    <w:pPr>
      <w:keepNext/>
      <w:spacing w:line="360" w:lineRule="auto"/>
      <w:jc w:val="both"/>
      <w:outlineLvl w:val="0"/>
    </w:pPr>
    <w:rPr>
      <w:b/>
      <w:sz w:val="30"/>
    </w:rPr>
  </w:style>
  <w:style w:type="paragraph" w:styleId="2">
    <w:name w:val="heading 2"/>
    <w:aliases w:val="Знак"/>
    <w:basedOn w:val="a"/>
    <w:next w:val="a"/>
    <w:link w:val="20"/>
    <w:qFormat/>
    <w:rsid w:val="00AE48BE"/>
    <w:pPr>
      <w:keepNext/>
      <w:spacing w:line="360" w:lineRule="auto"/>
      <w:outlineLvl w:val="1"/>
    </w:pPr>
    <w:rPr>
      <w:b/>
      <w:sz w:val="30"/>
      <w:lang w:val="tt-RU"/>
    </w:rPr>
  </w:style>
  <w:style w:type="paragraph" w:styleId="3">
    <w:name w:val="heading 3"/>
    <w:basedOn w:val="a"/>
    <w:next w:val="a"/>
    <w:qFormat/>
    <w:rsid w:val="00AE48BE"/>
    <w:pPr>
      <w:keepNext/>
      <w:outlineLvl w:val="2"/>
    </w:pPr>
    <w:rPr>
      <w:sz w:val="30"/>
    </w:rPr>
  </w:style>
  <w:style w:type="paragraph" w:styleId="4">
    <w:name w:val="heading 4"/>
    <w:basedOn w:val="a"/>
    <w:next w:val="a"/>
    <w:qFormat/>
    <w:rsid w:val="00AE48BE"/>
    <w:pPr>
      <w:keepNext/>
      <w:widowControl w:val="0"/>
      <w:autoSpaceDE w:val="0"/>
      <w:autoSpaceDN w:val="0"/>
      <w:adjustRightInd w:val="0"/>
      <w:ind w:left="6237" w:right="-424"/>
      <w:outlineLvl w:val="3"/>
    </w:pPr>
    <w:rPr>
      <w:b/>
      <w:bCs/>
      <w:color w:val="000000"/>
      <w:spacing w:val="2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AE48BE"/>
    <w:rPr>
      <w:rFonts w:ascii="Arial" w:hAnsi="Arial"/>
      <w:dstrike w:val="0"/>
      <w:sz w:val="20"/>
      <w:vertAlign w:val="baseline"/>
    </w:rPr>
  </w:style>
  <w:style w:type="paragraph" w:styleId="a4">
    <w:name w:val="Title"/>
    <w:basedOn w:val="a"/>
    <w:qFormat/>
    <w:rsid w:val="00AE48BE"/>
    <w:pPr>
      <w:spacing w:line="360" w:lineRule="auto"/>
      <w:jc w:val="center"/>
    </w:pPr>
    <w:rPr>
      <w:b/>
      <w:sz w:val="30"/>
    </w:rPr>
  </w:style>
  <w:style w:type="paragraph" w:styleId="a5">
    <w:name w:val="Body Text Indent"/>
    <w:basedOn w:val="a"/>
    <w:rsid w:val="00AE48BE"/>
    <w:pPr>
      <w:spacing w:line="360" w:lineRule="auto"/>
      <w:ind w:firstLine="568"/>
      <w:jc w:val="both"/>
    </w:pPr>
    <w:rPr>
      <w:bCs/>
      <w:sz w:val="30"/>
    </w:rPr>
  </w:style>
  <w:style w:type="paragraph" w:styleId="a6">
    <w:name w:val="header"/>
    <w:basedOn w:val="a"/>
    <w:rsid w:val="00AE48BE"/>
    <w:pPr>
      <w:tabs>
        <w:tab w:val="center" w:pos="4677"/>
        <w:tab w:val="right" w:pos="9355"/>
      </w:tabs>
    </w:pPr>
    <w:rPr>
      <w:bCs/>
      <w:sz w:val="30"/>
      <w:lang w:val="tt-RU"/>
    </w:rPr>
  </w:style>
  <w:style w:type="paragraph" w:styleId="a7">
    <w:name w:val="Balloon Text"/>
    <w:basedOn w:val="a"/>
    <w:semiHidden/>
    <w:rsid w:val="00B314D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731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E73130"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unhideWhenUsed/>
    <w:rsid w:val="00755A61"/>
    <w:pPr>
      <w:suppressAutoHyphens/>
      <w:spacing w:after="120"/>
    </w:pPr>
    <w:rPr>
      <w:rFonts w:cs="Calibri"/>
      <w:lang w:eastAsia="ar-SA"/>
    </w:rPr>
  </w:style>
  <w:style w:type="character" w:customStyle="1" w:styleId="ac">
    <w:name w:val="Основной текст Знак"/>
    <w:link w:val="ab"/>
    <w:rsid w:val="00755A61"/>
    <w:rPr>
      <w:rFonts w:cs="Calibri"/>
      <w:sz w:val="24"/>
      <w:szCs w:val="24"/>
      <w:lang w:eastAsia="ar-SA"/>
    </w:rPr>
  </w:style>
  <w:style w:type="paragraph" w:styleId="ad">
    <w:name w:val="No Spacing"/>
    <w:uiPriority w:val="1"/>
    <w:qFormat/>
    <w:rsid w:val="00755A61"/>
    <w:pPr>
      <w:suppressAutoHyphens/>
    </w:pPr>
    <w:rPr>
      <w:rFonts w:cs="Calibri"/>
      <w:lang w:eastAsia="ar-SA"/>
    </w:rPr>
  </w:style>
  <w:style w:type="paragraph" w:styleId="ae">
    <w:name w:val="List Paragraph"/>
    <w:basedOn w:val="a"/>
    <w:qFormat/>
    <w:rsid w:val="00755A61"/>
    <w:pPr>
      <w:suppressAutoHyphens/>
      <w:ind w:left="720"/>
    </w:pPr>
    <w:rPr>
      <w:rFonts w:cs="Calibri"/>
      <w:lang w:eastAsia="ar-SA"/>
    </w:rPr>
  </w:style>
  <w:style w:type="paragraph" w:customStyle="1" w:styleId="10">
    <w:name w:val="Абзац списка1"/>
    <w:basedOn w:val="a"/>
    <w:rsid w:val="00601B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msg-recipient">
    <w:name w:val="msg-recipient"/>
    <w:basedOn w:val="a0"/>
    <w:rsid w:val="00601BD5"/>
  </w:style>
  <w:style w:type="numbering" w:customStyle="1" w:styleId="11">
    <w:name w:val="Нет списка1"/>
    <w:next w:val="a2"/>
    <w:uiPriority w:val="99"/>
    <w:semiHidden/>
    <w:unhideWhenUsed/>
    <w:rsid w:val="000D70C9"/>
  </w:style>
  <w:style w:type="character" w:customStyle="1" w:styleId="20">
    <w:name w:val="Заголовок 2 Знак"/>
    <w:aliases w:val="Знак Знак"/>
    <w:basedOn w:val="a0"/>
    <w:link w:val="2"/>
    <w:rsid w:val="000D70C9"/>
    <w:rPr>
      <w:b/>
      <w:sz w:val="30"/>
      <w:szCs w:val="24"/>
      <w:lang w:val="tt-RU"/>
    </w:rPr>
  </w:style>
  <w:style w:type="character" w:styleId="af">
    <w:name w:val="Hyperlink"/>
    <w:uiPriority w:val="99"/>
    <w:unhideWhenUsed/>
    <w:rsid w:val="000D70C9"/>
    <w:rPr>
      <w:color w:val="0000FF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0D70C9"/>
    <w:rPr>
      <w:color w:val="800080"/>
      <w:u w:val="single"/>
    </w:rPr>
  </w:style>
  <w:style w:type="character" w:customStyle="1" w:styleId="21">
    <w:name w:val="Заголовок 2 Знак1"/>
    <w:aliases w:val="Знак Знак1"/>
    <w:basedOn w:val="a0"/>
    <w:semiHidden/>
    <w:rsid w:val="000D70C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Style50">
    <w:name w:val="Style50"/>
    <w:basedOn w:val="a"/>
    <w:uiPriority w:val="99"/>
    <w:rsid w:val="000D70C9"/>
    <w:pPr>
      <w:widowControl w:val="0"/>
      <w:autoSpaceDE w:val="0"/>
      <w:autoSpaceDN w:val="0"/>
      <w:adjustRightInd w:val="0"/>
      <w:spacing w:line="317" w:lineRule="exact"/>
      <w:jc w:val="center"/>
    </w:pPr>
  </w:style>
  <w:style w:type="paragraph" w:customStyle="1" w:styleId="Style43">
    <w:name w:val="Style43"/>
    <w:basedOn w:val="a"/>
    <w:uiPriority w:val="99"/>
    <w:rsid w:val="000D70C9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31">
    <w:name w:val="Style31"/>
    <w:basedOn w:val="a"/>
    <w:uiPriority w:val="99"/>
    <w:rsid w:val="000D70C9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a"/>
    <w:uiPriority w:val="99"/>
    <w:rsid w:val="000D70C9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56">
    <w:name w:val="Font Style56"/>
    <w:basedOn w:val="a0"/>
    <w:uiPriority w:val="99"/>
    <w:rsid w:val="000D70C9"/>
    <w:rPr>
      <w:rFonts w:ascii="Times New Roman" w:hAnsi="Times New Roman" w:cs="Times New Roman" w:hint="default"/>
      <w:sz w:val="24"/>
      <w:szCs w:val="24"/>
    </w:rPr>
  </w:style>
  <w:style w:type="character" w:customStyle="1" w:styleId="FontStyle58">
    <w:name w:val="Font Style58"/>
    <w:basedOn w:val="a0"/>
    <w:uiPriority w:val="99"/>
    <w:rsid w:val="000D70C9"/>
    <w:rPr>
      <w:rFonts w:ascii="Times New Roman" w:hAnsi="Times New Roman" w:cs="Times New Roman" w:hint="default"/>
      <w:sz w:val="22"/>
      <w:szCs w:val="22"/>
    </w:rPr>
  </w:style>
  <w:style w:type="table" w:customStyle="1" w:styleId="13">
    <w:name w:val="Сетка таблицы1"/>
    <w:basedOn w:val="a1"/>
    <w:next w:val="a8"/>
    <w:uiPriority w:val="59"/>
    <w:rsid w:val="000D70C9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FollowedHyperlink"/>
    <w:basedOn w:val="a0"/>
    <w:uiPriority w:val="99"/>
    <w:rsid w:val="000D70C9"/>
    <w:rPr>
      <w:color w:val="800080" w:themeColor="followedHyperlink"/>
      <w:u w:val="single"/>
    </w:rPr>
  </w:style>
  <w:style w:type="character" w:customStyle="1" w:styleId="aa">
    <w:name w:val="Нижний колонтитул Знак"/>
    <w:basedOn w:val="a0"/>
    <w:link w:val="a9"/>
    <w:uiPriority w:val="99"/>
    <w:rsid w:val="001E67E3"/>
    <w:rPr>
      <w:sz w:val="24"/>
      <w:szCs w:val="24"/>
    </w:rPr>
  </w:style>
  <w:style w:type="numbering" w:customStyle="1" w:styleId="22">
    <w:name w:val="Нет списка2"/>
    <w:next w:val="a2"/>
    <w:uiPriority w:val="99"/>
    <w:semiHidden/>
    <w:unhideWhenUsed/>
    <w:rsid w:val="002203C5"/>
  </w:style>
  <w:style w:type="character" w:customStyle="1" w:styleId="FontStyle25">
    <w:name w:val="Font Style25"/>
    <w:basedOn w:val="a0"/>
    <w:uiPriority w:val="99"/>
    <w:rsid w:val="00AE4376"/>
    <w:rPr>
      <w:rFonts w:ascii="Times New Roman" w:hAnsi="Times New Roman" w:cs="Times New Roman"/>
      <w:sz w:val="22"/>
      <w:szCs w:val="22"/>
    </w:rPr>
  </w:style>
  <w:style w:type="paragraph" w:customStyle="1" w:styleId="xl63">
    <w:name w:val="xl63"/>
    <w:basedOn w:val="a"/>
    <w:rsid w:val="00DE0A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4">
    <w:name w:val="xl64"/>
    <w:basedOn w:val="a"/>
    <w:rsid w:val="00DE0A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5">
    <w:name w:val="xl65"/>
    <w:basedOn w:val="a"/>
    <w:rsid w:val="00DE0A81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6">
    <w:name w:val="xl66"/>
    <w:basedOn w:val="a"/>
    <w:rsid w:val="00DE0A81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DE0A8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DE0A8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DE0A8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0">
    <w:name w:val="xl70"/>
    <w:basedOn w:val="a"/>
    <w:rsid w:val="00DE0A8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DE0A8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DE0A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DE0A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4">
    <w:name w:val="xl74"/>
    <w:basedOn w:val="a"/>
    <w:rsid w:val="00DE0A8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5">
    <w:name w:val="xl75"/>
    <w:basedOn w:val="a"/>
    <w:rsid w:val="00DE0A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6">
    <w:name w:val="xl76"/>
    <w:basedOn w:val="a"/>
    <w:rsid w:val="00DE0A8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7">
    <w:name w:val="xl77"/>
    <w:basedOn w:val="a"/>
    <w:rsid w:val="00DE0A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8">
    <w:name w:val="xl78"/>
    <w:basedOn w:val="a"/>
    <w:rsid w:val="00DE0A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9">
    <w:name w:val="xl79"/>
    <w:basedOn w:val="a"/>
    <w:rsid w:val="00DE0A8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DE0A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1">
    <w:name w:val="xl81"/>
    <w:basedOn w:val="a"/>
    <w:rsid w:val="00DE0A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2">
    <w:name w:val="xl82"/>
    <w:basedOn w:val="a"/>
    <w:rsid w:val="00DE0A8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DE0A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4">
    <w:name w:val="xl84"/>
    <w:basedOn w:val="a"/>
    <w:rsid w:val="00DE0A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5">
    <w:name w:val="xl85"/>
    <w:basedOn w:val="a"/>
    <w:rsid w:val="00DE0A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numbering" w:customStyle="1" w:styleId="30">
    <w:name w:val="Нет списка3"/>
    <w:next w:val="a2"/>
    <w:uiPriority w:val="99"/>
    <w:semiHidden/>
    <w:unhideWhenUsed/>
    <w:rsid w:val="00F80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A6E2F-FB1B-4B8D-98B1-870E7EA7E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8215</Words>
  <Characters>46829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МИНИСТЕРСТВА ОБРАЗОВАНИЯ</vt:lpstr>
    </vt:vector>
  </TitlesOfParts>
  <Company>Управление образования</Company>
  <LinksUpToDate>false</LinksUpToDate>
  <CharactersWithSpaces>54935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МИНИСТЕРСТВА ОБРАЗОВАНИЯ</dc:title>
  <dc:creator>12345</dc:creator>
  <cp:lastModifiedBy>Ляля Серазутдинова</cp:lastModifiedBy>
  <cp:revision>2</cp:revision>
  <cp:lastPrinted>2020-11-16T12:06:00Z</cp:lastPrinted>
  <dcterms:created xsi:type="dcterms:W3CDTF">2021-11-10T13:18:00Z</dcterms:created>
  <dcterms:modified xsi:type="dcterms:W3CDTF">2021-11-10T13:18:00Z</dcterms:modified>
</cp:coreProperties>
</file>